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2E9" w:rsidRDefault="00FB5788" w:rsidP="007352E9">
      <w:pPr>
        <w:tabs>
          <w:tab w:val="center" w:pos="1920"/>
          <w:tab w:val="right" w:pos="10620"/>
        </w:tabs>
        <w:jc w:val="center"/>
        <w:rPr>
          <w:rFonts w:ascii="Lucida Casual" w:hAnsi="Lucida Casual"/>
          <w:b/>
          <w:sz w:val="24"/>
        </w:rPr>
      </w:pPr>
      <w:r>
        <w:rPr>
          <w:noProof/>
          <w:lang w:val="fr-BE" w:eastAsia="fr-B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-73660</wp:posOffset>
            </wp:positionH>
            <wp:positionV relativeFrom="paragraph">
              <wp:posOffset>-242570</wp:posOffset>
            </wp:positionV>
            <wp:extent cx="1064260" cy="1407160"/>
            <wp:effectExtent l="0" t="0" r="2540" b="2540"/>
            <wp:wrapSquare wrapText="right"/>
            <wp:docPr id="10" name="Image 10" descr="Pour obtenir une version imprimable du logo, contactez le service communi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our obtenir une version imprimable du logo, contactez le service communicatio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260" cy="140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2E9">
        <w:rPr>
          <w:rFonts w:ascii="Lucida Casual" w:hAnsi="Lucida Casual"/>
          <w:b/>
          <w:sz w:val="24"/>
        </w:rPr>
        <w:t>HELMO  SAINT-ROCH</w:t>
      </w:r>
    </w:p>
    <w:p w:rsidR="007352E9" w:rsidRDefault="007352E9" w:rsidP="007352E9">
      <w:pPr>
        <w:pStyle w:val="Corpsdetexte"/>
      </w:pPr>
      <w:r>
        <w:t>ECOLE NORMALE PRIMAIRE</w:t>
      </w:r>
    </w:p>
    <w:p w:rsidR="007352E9" w:rsidRDefault="007352E9" w:rsidP="007352E9">
      <w:pPr>
        <w:tabs>
          <w:tab w:val="center" w:pos="1920"/>
          <w:tab w:val="left" w:pos="6140"/>
          <w:tab w:val="right" w:pos="10280"/>
        </w:tabs>
        <w:jc w:val="center"/>
        <w:rPr>
          <w:rFonts w:ascii="Lucida Casual" w:hAnsi="Lucida Casual"/>
          <w:b/>
          <w:sz w:val="24"/>
        </w:rPr>
      </w:pPr>
      <w:r>
        <w:rPr>
          <w:rFonts w:ascii="Lucida Casual" w:hAnsi="Lucida Casual"/>
          <w:b/>
          <w:sz w:val="24"/>
        </w:rPr>
        <w:t>2° Normale</w:t>
      </w:r>
    </w:p>
    <w:p w:rsidR="007352E9" w:rsidRDefault="007352E9" w:rsidP="007352E9">
      <w:pPr>
        <w:tabs>
          <w:tab w:val="center" w:pos="1920"/>
          <w:tab w:val="left" w:pos="6140"/>
          <w:tab w:val="right" w:pos="10280"/>
        </w:tabs>
        <w:jc w:val="center"/>
        <w:rPr>
          <w:rFonts w:ascii="Lucida Casual" w:hAnsi="Lucida Casual"/>
          <w:b/>
          <w:sz w:val="24"/>
        </w:rPr>
      </w:pPr>
      <w:r>
        <w:rPr>
          <w:rFonts w:ascii="Lucida Casual" w:hAnsi="Lucida Casual"/>
          <w:b/>
          <w:sz w:val="24"/>
        </w:rPr>
        <w:t>Marché, 12</w:t>
      </w:r>
    </w:p>
    <w:p w:rsidR="00447778" w:rsidRPr="007352E9" w:rsidRDefault="007352E9" w:rsidP="007352E9">
      <w:pPr>
        <w:rPr>
          <w:rFonts w:ascii="Lucida Casual" w:hAnsi="Lucida Casual"/>
          <w:b/>
          <w:sz w:val="24"/>
        </w:rPr>
      </w:pPr>
      <w:r>
        <w:rPr>
          <w:rFonts w:ascii="Lucida Casual" w:hAnsi="Lucida Casual"/>
          <w:b/>
          <w:sz w:val="24"/>
        </w:rPr>
        <w:t xml:space="preserve">                        </w:t>
      </w:r>
      <w:r w:rsidR="00371484">
        <w:rPr>
          <w:rFonts w:ascii="Lucida Casual" w:hAnsi="Lucida Casual"/>
          <w:b/>
          <w:sz w:val="24"/>
        </w:rPr>
        <w:t xml:space="preserve">                                     </w:t>
      </w:r>
      <w:r>
        <w:rPr>
          <w:rFonts w:ascii="Lucida Casual" w:hAnsi="Lucida Casual"/>
          <w:b/>
          <w:sz w:val="24"/>
        </w:rPr>
        <w:t>4910 THEUX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2"/>
        <w:gridCol w:w="3522"/>
        <w:gridCol w:w="3522"/>
      </w:tblGrid>
      <w:tr w:rsidR="00447778" w:rsidRPr="0027093C">
        <w:tc>
          <w:tcPr>
            <w:tcW w:w="3522" w:type="dxa"/>
          </w:tcPr>
          <w:p w:rsidR="00447778" w:rsidRPr="0027093C" w:rsidRDefault="00447778">
            <w:pPr>
              <w:tabs>
                <w:tab w:val="center" w:pos="1920"/>
                <w:tab w:val="left" w:pos="6140"/>
                <w:tab w:val="right" w:pos="10280"/>
              </w:tabs>
              <w:jc w:val="center"/>
              <w:rPr>
                <w:rFonts w:ascii="Calibri" w:hAnsi="Calibri"/>
                <w:b/>
                <w:sz w:val="12"/>
              </w:rPr>
            </w:pPr>
          </w:p>
          <w:p w:rsidR="007352E9" w:rsidRPr="0027093C" w:rsidRDefault="007352E9">
            <w:pPr>
              <w:tabs>
                <w:tab w:val="center" w:pos="1920"/>
                <w:tab w:val="right" w:pos="10620"/>
              </w:tabs>
              <w:jc w:val="center"/>
              <w:rPr>
                <w:rFonts w:ascii="Calibri" w:hAnsi="Calibri"/>
                <w:b/>
                <w:sz w:val="24"/>
              </w:rPr>
            </w:pPr>
          </w:p>
          <w:p w:rsidR="00447778" w:rsidRPr="0027093C" w:rsidRDefault="00447778">
            <w:pPr>
              <w:tabs>
                <w:tab w:val="center" w:pos="1920"/>
                <w:tab w:val="left" w:pos="6140"/>
                <w:tab w:val="right" w:pos="10280"/>
              </w:tabs>
              <w:jc w:val="center"/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3522" w:type="dxa"/>
          </w:tcPr>
          <w:p w:rsidR="00447778" w:rsidRPr="0027093C" w:rsidRDefault="00447778">
            <w:pPr>
              <w:tabs>
                <w:tab w:val="center" w:pos="1920"/>
                <w:tab w:val="left" w:pos="6140"/>
                <w:tab w:val="right" w:pos="10280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522" w:type="dxa"/>
          </w:tcPr>
          <w:p w:rsidR="00447778" w:rsidRPr="0027093C" w:rsidRDefault="00447778">
            <w:pPr>
              <w:tabs>
                <w:tab w:val="center" w:pos="1920"/>
                <w:tab w:val="left" w:pos="6140"/>
                <w:tab w:val="right" w:pos="10280"/>
              </w:tabs>
              <w:jc w:val="center"/>
              <w:rPr>
                <w:rFonts w:ascii="Calibri" w:hAnsi="Calibri"/>
                <w:b/>
                <w:sz w:val="12"/>
              </w:rPr>
            </w:pPr>
          </w:p>
          <w:p w:rsidR="00447778" w:rsidRPr="0027093C" w:rsidRDefault="00447778">
            <w:pPr>
              <w:tabs>
                <w:tab w:val="center" w:pos="1920"/>
                <w:tab w:val="left" w:pos="6140"/>
                <w:tab w:val="right" w:pos="10280"/>
              </w:tabs>
              <w:jc w:val="center"/>
              <w:rPr>
                <w:rFonts w:ascii="Calibri" w:hAnsi="Calibri"/>
                <w:b/>
                <w:sz w:val="24"/>
              </w:rPr>
            </w:pPr>
          </w:p>
        </w:tc>
      </w:tr>
    </w:tbl>
    <w:p w:rsidR="00447778" w:rsidRPr="0027093C" w:rsidRDefault="00447778">
      <w:pPr>
        <w:tabs>
          <w:tab w:val="center" w:pos="1920"/>
          <w:tab w:val="left" w:pos="6140"/>
          <w:tab w:val="right" w:pos="10280"/>
        </w:tabs>
        <w:jc w:val="center"/>
        <w:rPr>
          <w:rFonts w:ascii="Calibri" w:hAnsi="Calibri"/>
          <w:sz w:val="10"/>
        </w:rPr>
      </w:pPr>
    </w:p>
    <w:p w:rsidR="00447778" w:rsidRPr="0027093C" w:rsidRDefault="00447778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center"/>
        <w:outlineLvl w:val="0"/>
        <w:rPr>
          <w:rFonts w:ascii="Calibri" w:hAnsi="Calibri"/>
          <w:b/>
          <w:sz w:val="28"/>
        </w:rPr>
      </w:pPr>
      <w:r w:rsidRPr="0027093C">
        <w:rPr>
          <w:rFonts w:ascii="Calibri" w:hAnsi="Calibri"/>
          <w:b/>
          <w:sz w:val="28"/>
        </w:rPr>
        <w:t>FORMULAIRE DE PREPARATION D’ACTIVITE DIDACTIQUE</w:t>
      </w:r>
    </w:p>
    <w:p w:rsidR="00447778" w:rsidRPr="0027093C" w:rsidRDefault="00447778">
      <w:pPr>
        <w:tabs>
          <w:tab w:val="center" w:pos="1920"/>
          <w:tab w:val="right" w:pos="10620"/>
        </w:tabs>
        <w:jc w:val="both"/>
        <w:rPr>
          <w:rFonts w:ascii="Calibri" w:hAnsi="Calibri"/>
          <w:sz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3"/>
        <w:gridCol w:w="5283"/>
      </w:tblGrid>
      <w:tr w:rsidR="00C1569F" w:rsidRPr="0027093C" w:rsidTr="00EF54F7">
        <w:tc>
          <w:tcPr>
            <w:tcW w:w="5283" w:type="dxa"/>
          </w:tcPr>
          <w:p w:rsidR="00C1569F" w:rsidRPr="0027093C" w:rsidRDefault="00C1569F" w:rsidP="00EF54F7">
            <w:pPr>
              <w:tabs>
                <w:tab w:val="center" w:pos="1920"/>
                <w:tab w:val="right" w:pos="10620"/>
              </w:tabs>
              <w:jc w:val="both"/>
              <w:rPr>
                <w:rFonts w:ascii="Calibri" w:hAnsi="Calibri"/>
                <w:sz w:val="6"/>
              </w:rPr>
            </w:pPr>
          </w:p>
          <w:p w:rsidR="00A62C3D" w:rsidRPr="0027093C" w:rsidRDefault="00EB4544" w:rsidP="00EF54F7">
            <w:pPr>
              <w:tabs>
                <w:tab w:val="center" w:pos="1920"/>
                <w:tab w:val="right" w:pos="10620"/>
              </w:tabs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Ecole :</w:t>
            </w:r>
            <w:r w:rsidR="00C40285">
              <w:rPr>
                <w:rFonts w:ascii="Calibri" w:hAnsi="Calibri"/>
                <w:sz w:val="22"/>
              </w:rPr>
              <w:t xml:space="preserve"> </w:t>
            </w:r>
            <w:r w:rsidR="00023F0F">
              <w:rPr>
                <w:rFonts w:ascii="Calibri" w:hAnsi="Calibri"/>
                <w:sz w:val="22"/>
              </w:rPr>
              <w:t>Institut Saint François-Xavier 2 Verviers</w:t>
            </w:r>
          </w:p>
          <w:p w:rsidR="00C1569F" w:rsidRPr="0027093C" w:rsidRDefault="00C1569F" w:rsidP="00EF54F7">
            <w:pPr>
              <w:tabs>
                <w:tab w:val="center" w:pos="1920"/>
                <w:tab w:val="right" w:pos="10620"/>
              </w:tabs>
              <w:jc w:val="both"/>
              <w:rPr>
                <w:rFonts w:ascii="Calibri" w:hAnsi="Calibri"/>
                <w:sz w:val="6"/>
              </w:rPr>
            </w:pPr>
          </w:p>
          <w:p w:rsidR="00C40285" w:rsidRPr="0027093C" w:rsidRDefault="00EB4544" w:rsidP="00EF54F7">
            <w:pPr>
              <w:tabs>
                <w:tab w:val="center" w:pos="1920"/>
                <w:tab w:val="right" w:pos="10620"/>
              </w:tabs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Classe :</w:t>
            </w:r>
            <w:r w:rsidR="00DE0FC3">
              <w:rPr>
                <w:rFonts w:ascii="Calibri" w:hAnsi="Calibri"/>
                <w:sz w:val="22"/>
              </w:rPr>
              <w:t xml:space="preserve"> </w:t>
            </w:r>
            <w:r w:rsidR="00023F0F">
              <w:rPr>
                <w:rFonts w:ascii="Calibri" w:hAnsi="Calibri"/>
                <w:sz w:val="22"/>
              </w:rPr>
              <w:t>4A</w:t>
            </w:r>
          </w:p>
          <w:p w:rsidR="00C1569F" w:rsidRPr="0027093C" w:rsidRDefault="00C1569F" w:rsidP="00EF54F7">
            <w:pPr>
              <w:tabs>
                <w:tab w:val="center" w:pos="1920"/>
                <w:tab w:val="right" w:pos="10620"/>
              </w:tabs>
              <w:jc w:val="both"/>
              <w:rPr>
                <w:rFonts w:ascii="Calibri" w:hAnsi="Calibri"/>
                <w:sz w:val="6"/>
              </w:rPr>
            </w:pPr>
          </w:p>
          <w:p w:rsidR="00C1569F" w:rsidRPr="0027093C" w:rsidRDefault="00C1569F" w:rsidP="00652F61">
            <w:pPr>
              <w:tabs>
                <w:tab w:val="center" w:pos="1920"/>
                <w:tab w:val="right" w:pos="10620"/>
              </w:tabs>
              <w:jc w:val="both"/>
              <w:rPr>
                <w:rFonts w:ascii="Calibri" w:hAnsi="Calibri"/>
                <w:sz w:val="22"/>
              </w:rPr>
            </w:pPr>
            <w:r w:rsidRPr="0027093C">
              <w:rPr>
                <w:rFonts w:ascii="Calibri" w:hAnsi="Calibri"/>
                <w:sz w:val="22"/>
              </w:rPr>
              <w:t>Titulaire :</w:t>
            </w:r>
            <w:r w:rsidR="00C40285">
              <w:rPr>
                <w:rFonts w:ascii="Calibri" w:hAnsi="Calibri"/>
                <w:sz w:val="22"/>
              </w:rPr>
              <w:t xml:space="preserve"> </w:t>
            </w:r>
            <w:r w:rsidR="00023F0F">
              <w:rPr>
                <w:rFonts w:ascii="Calibri" w:hAnsi="Calibri"/>
                <w:sz w:val="22"/>
              </w:rPr>
              <w:t xml:space="preserve">Monsieur </w:t>
            </w:r>
            <w:r w:rsidR="00005D35">
              <w:rPr>
                <w:rFonts w:ascii="Calibri" w:hAnsi="Calibri"/>
                <w:sz w:val="22"/>
              </w:rPr>
              <w:t>Dormans</w:t>
            </w:r>
          </w:p>
        </w:tc>
        <w:tc>
          <w:tcPr>
            <w:tcW w:w="5283" w:type="dxa"/>
          </w:tcPr>
          <w:p w:rsidR="00C1569F" w:rsidRPr="0027093C" w:rsidRDefault="00C1569F" w:rsidP="00EF54F7">
            <w:pPr>
              <w:tabs>
                <w:tab w:val="center" w:pos="1920"/>
                <w:tab w:val="right" w:pos="10620"/>
              </w:tabs>
              <w:jc w:val="both"/>
              <w:rPr>
                <w:rFonts w:ascii="Calibri" w:hAnsi="Calibri"/>
                <w:sz w:val="6"/>
              </w:rPr>
            </w:pPr>
          </w:p>
          <w:p w:rsidR="00C1569F" w:rsidRPr="0027093C" w:rsidRDefault="00C1569F" w:rsidP="00EF54F7">
            <w:pPr>
              <w:tabs>
                <w:tab w:val="center" w:pos="1920"/>
                <w:tab w:val="right" w:pos="10620"/>
              </w:tabs>
              <w:jc w:val="both"/>
              <w:rPr>
                <w:rFonts w:ascii="Calibri" w:hAnsi="Calibri"/>
                <w:sz w:val="6"/>
              </w:rPr>
            </w:pPr>
            <w:r w:rsidRPr="0027093C">
              <w:rPr>
                <w:rFonts w:ascii="Calibri" w:hAnsi="Calibri"/>
                <w:sz w:val="22"/>
              </w:rPr>
              <w:t>Etudiant :</w:t>
            </w:r>
            <w:r w:rsidR="00DE0FC3">
              <w:rPr>
                <w:rFonts w:ascii="Calibri" w:hAnsi="Calibri"/>
                <w:sz w:val="22"/>
              </w:rPr>
              <w:t xml:space="preserve"> </w:t>
            </w:r>
            <w:r w:rsidR="00ED041B">
              <w:rPr>
                <w:rFonts w:ascii="Calibri" w:hAnsi="Calibri"/>
                <w:sz w:val="22"/>
              </w:rPr>
              <w:t>Rollin Raphaël</w:t>
            </w:r>
            <w:r w:rsidRPr="0027093C">
              <w:rPr>
                <w:rFonts w:ascii="Calibri" w:hAnsi="Calibri"/>
                <w:sz w:val="22"/>
              </w:rPr>
              <w:t xml:space="preserve"> </w:t>
            </w:r>
          </w:p>
          <w:p w:rsidR="00C1569F" w:rsidRPr="0027093C" w:rsidRDefault="00C1569F" w:rsidP="00EF54F7">
            <w:pPr>
              <w:tabs>
                <w:tab w:val="center" w:pos="1920"/>
                <w:tab w:val="right" w:pos="10620"/>
              </w:tabs>
              <w:jc w:val="both"/>
              <w:rPr>
                <w:rFonts w:ascii="Calibri" w:hAnsi="Calibri"/>
                <w:sz w:val="22"/>
              </w:rPr>
            </w:pPr>
            <w:r w:rsidRPr="0027093C">
              <w:rPr>
                <w:rFonts w:ascii="Calibri" w:hAnsi="Calibri"/>
                <w:sz w:val="22"/>
              </w:rPr>
              <w:t xml:space="preserve">Date : </w:t>
            </w:r>
            <w:r w:rsidR="00005D35">
              <w:rPr>
                <w:rFonts w:ascii="Calibri" w:hAnsi="Calibri"/>
                <w:sz w:val="22"/>
              </w:rPr>
              <w:t>vendredi 12</w:t>
            </w:r>
            <w:r w:rsidR="00023F0F">
              <w:rPr>
                <w:rFonts w:ascii="Calibri" w:hAnsi="Calibri"/>
                <w:sz w:val="22"/>
              </w:rPr>
              <w:t xml:space="preserve"> mai</w:t>
            </w:r>
          </w:p>
          <w:p w:rsidR="00C1569F" w:rsidRPr="0027093C" w:rsidRDefault="00C1569F" w:rsidP="00EF54F7">
            <w:pPr>
              <w:tabs>
                <w:tab w:val="center" w:pos="1920"/>
                <w:tab w:val="right" w:pos="10620"/>
              </w:tabs>
              <w:jc w:val="both"/>
              <w:rPr>
                <w:rFonts w:ascii="Calibri" w:hAnsi="Calibri"/>
                <w:sz w:val="6"/>
              </w:rPr>
            </w:pPr>
          </w:p>
          <w:p w:rsidR="00C1569F" w:rsidRPr="0027093C" w:rsidRDefault="00C1569F" w:rsidP="006B3C6F">
            <w:pPr>
              <w:tabs>
                <w:tab w:val="center" w:pos="1920"/>
                <w:tab w:val="right" w:pos="10620"/>
              </w:tabs>
              <w:jc w:val="both"/>
              <w:rPr>
                <w:rFonts w:ascii="Calibri" w:hAnsi="Calibri"/>
                <w:sz w:val="22"/>
              </w:rPr>
            </w:pPr>
            <w:r w:rsidRPr="0027093C">
              <w:rPr>
                <w:rFonts w:ascii="Calibri" w:hAnsi="Calibri"/>
                <w:sz w:val="22"/>
              </w:rPr>
              <w:t>Heures : </w:t>
            </w:r>
            <w:r w:rsidR="00023F0F">
              <w:rPr>
                <w:rFonts w:ascii="Calibri" w:hAnsi="Calibri"/>
                <w:sz w:val="22"/>
              </w:rPr>
              <w:t>14h35 – 15h25</w:t>
            </w:r>
          </w:p>
        </w:tc>
      </w:tr>
    </w:tbl>
    <w:p w:rsidR="00447778" w:rsidRPr="0027093C" w:rsidRDefault="00447778">
      <w:pPr>
        <w:tabs>
          <w:tab w:val="center" w:pos="1920"/>
          <w:tab w:val="right" w:pos="10620"/>
        </w:tabs>
        <w:jc w:val="both"/>
        <w:rPr>
          <w:rFonts w:ascii="Calibri" w:hAnsi="Calibri"/>
          <w:sz w:val="16"/>
        </w:rPr>
      </w:pPr>
    </w:p>
    <w:p w:rsidR="00447778" w:rsidRPr="0027093C" w:rsidRDefault="00447778" w:rsidP="00FB7F25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b/>
          <w:sz w:val="6"/>
        </w:rPr>
      </w:pPr>
      <w:r w:rsidRPr="0027093C">
        <w:rPr>
          <w:rFonts w:ascii="Calibri" w:hAnsi="Calibri"/>
          <w:b/>
        </w:rPr>
        <w:t xml:space="preserve"> </w:t>
      </w:r>
    </w:p>
    <w:p w:rsidR="00447778" w:rsidRPr="0027093C" w:rsidRDefault="00447778" w:rsidP="00137924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tabs>
          <w:tab w:val="center" w:pos="1920"/>
          <w:tab w:val="right" w:pos="10620"/>
        </w:tabs>
        <w:jc w:val="both"/>
        <w:outlineLvl w:val="0"/>
        <w:rPr>
          <w:rFonts w:ascii="Calibri" w:hAnsi="Calibri"/>
        </w:rPr>
      </w:pPr>
      <w:r w:rsidRPr="0027093C">
        <w:rPr>
          <w:rFonts w:ascii="Calibri" w:hAnsi="Calibri"/>
          <w:b/>
          <w:sz w:val="22"/>
        </w:rPr>
        <w:t xml:space="preserve"> Sujet de l’activité</w:t>
      </w:r>
      <w:r w:rsidRPr="0027093C">
        <w:rPr>
          <w:rFonts w:ascii="Calibri" w:hAnsi="Calibri"/>
          <w:sz w:val="22"/>
        </w:rPr>
        <w:t xml:space="preserve"> </w:t>
      </w:r>
      <w:r w:rsidR="00614502" w:rsidRPr="0027093C">
        <w:rPr>
          <w:rFonts w:ascii="Calibri" w:hAnsi="Calibri"/>
          <w:sz w:val="22"/>
        </w:rPr>
        <w:t>:</w:t>
      </w:r>
      <w:r w:rsidR="00C40285">
        <w:rPr>
          <w:rFonts w:ascii="Calibri" w:hAnsi="Calibri"/>
          <w:sz w:val="22"/>
        </w:rPr>
        <w:t xml:space="preserve"> </w:t>
      </w:r>
      <w:r w:rsidR="00225EE3">
        <w:rPr>
          <w:rFonts w:ascii="Calibri" w:hAnsi="Calibri"/>
          <w:sz w:val="22"/>
        </w:rPr>
        <w:t>Eveil Historique : carte d’identité d’un objet</w:t>
      </w:r>
    </w:p>
    <w:p w:rsidR="00447778" w:rsidRPr="0027093C" w:rsidRDefault="00447778" w:rsidP="00FB7F25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</w:rPr>
      </w:pPr>
    </w:p>
    <w:p w:rsidR="00447778" w:rsidRPr="0027093C" w:rsidRDefault="00447778">
      <w:pPr>
        <w:tabs>
          <w:tab w:val="center" w:pos="1920"/>
          <w:tab w:val="right" w:pos="10620"/>
        </w:tabs>
        <w:jc w:val="both"/>
        <w:rPr>
          <w:rFonts w:ascii="Calibri" w:hAnsi="Calibri"/>
          <w:sz w:val="16"/>
        </w:rPr>
      </w:pPr>
    </w:p>
    <w:p w:rsidR="00447778" w:rsidRPr="0027093C" w:rsidRDefault="0044777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b/>
          <w:sz w:val="6"/>
        </w:rPr>
      </w:pPr>
    </w:p>
    <w:p w:rsidR="001F77AF" w:rsidRPr="00EB4544" w:rsidRDefault="00447778" w:rsidP="00F6507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b/>
          <w:sz w:val="24"/>
          <w:szCs w:val="24"/>
        </w:rPr>
      </w:pPr>
      <w:r w:rsidRPr="0027093C">
        <w:rPr>
          <w:rFonts w:ascii="Calibri" w:hAnsi="Calibri"/>
          <w:b/>
          <w:sz w:val="22"/>
          <w:u w:val="single"/>
        </w:rPr>
        <w:t xml:space="preserve"> </w:t>
      </w:r>
      <w:r w:rsidR="001A6819" w:rsidRPr="0027093C">
        <w:rPr>
          <w:rFonts w:ascii="Calibri" w:hAnsi="Calibri"/>
          <w:b/>
          <w:sz w:val="22"/>
          <w:u w:val="single"/>
        </w:rPr>
        <w:t>COMPETENCES</w:t>
      </w:r>
      <w:r w:rsidR="00F65070" w:rsidRPr="0027093C">
        <w:rPr>
          <w:rFonts w:ascii="Calibri" w:hAnsi="Calibri"/>
          <w:b/>
          <w:sz w:val="22"/>
          <w:u w:val="single"/>
        </w:rPr>
        <w:t xml:space="preserve"> TRAVAILLE</w:t>
      </w:r>
      <w:r w:rsidR="002212BB" w:rsidRPr="0027093C">
        <w:rPr>
          <w:rFonts w:ascii="Calibri" w:hAnsi="Calibri"/>
          <w:b/>
          <w:sz w:val="22"/>
          <w:u w:val="single"/>
        </w:rPr>
        <w:t>ES</w:t>
      </w:r>
      <w:r w:rsidR="00F65070" w:rsidRPr="0027093C">
        <w:rPr>
          <w:rFonts w:ascii="Calibri" w:hAnsi="Calibri"/>
          <w:b/>
          <w:sz w:val="22"/>
          <w:u w:val="single"/>
        </w:rPr>
        <w:t xml:space="preserve"> </w:t>
      </w:r>
    </w:p>
    <w:p w:rsidR="001A6819" w:rsidRPr="006B3C6F" w:rsidRDefault="001F77AF" w:rsidP="00F6507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b/>
          <w:sz w:val="24"/>
          <w:szCs w:val="24"/>
          <w:u w:val="dotted"/>
        </w:rPr>
      </w:pPr>
      <w:r w:rsidRPr="006B3C6F">
        <w:rPr>
          <w:rFonts w:ascii="Calibri" w:hAnsi="Calibri"/>
          <w:b/>
          <w:sz w:val="24"/>
          <w:szCs w:val="24"/>
          <w:u w:val="dotted"/>
        </w:rPr>
        <w:t>C</w:t>
      </w:r>
      <w:r w:rsidR="00F65070" w:rsidRPr="006B3C6F">
        <w:rPr>
          <w:rFonts w:ascii="Calibri" w:hAnsi="Calibri"/>
          <w:b/>
          <w:sz w:val="24"/>
          <w:szCs w:val="24"/>
          <w:u w:val="dotted"/>
        </w:rPr>
        <w:t>ompétence</w:t>
      </w:r>
      <w:r w:rsidR="00B119EA" w:rsidRPr="006B3C6F">
        <w:rPr>
          <w:rFonts w:ascii="Calibri" w:hAnsi="Calibri"/>
          <w:b/>
          <w:sz w:val="24"/>
          <w:szCs w:val="24"/>
          <w:u w:val="dotted"/>
        </w:rPr>
        <w:t xml:space="preserve"> d’intégration</w:t>
      </w:r>
      <w:r w:rsidRPr="006B3C6F">
        <w:rPr>
          <w:rFonts w:ascii="Calibri" w:hAnsi="Calibri"/>
          <w:b/>
          <w:sz w:val="24"/>
          <w:szCs w:val="24"/>
          <w:u w:val="dotted"/>
        </w:rPr>
        <w:t> :</w:t>
      </w:r>
      <w:r w:rsidR="00CA7712" w:rsidRPr="009C77B8">
        <w:rPr>
          <w:rFonts w:ascii="Calibri" w:hAnsi="Calibri"/>
          <w:sz w:val="24"/>
          <w:szCs w:val="24"/>
        </w:rPr>
        <w:t xml:space="preserve"> </w:t>
      </w:r>
      <w:r w:rsidR="009C77B8" w:rsidRPr="009C77B8">
        <w:rPr>
          <w:rFonts w:ascii="Calibri" w:hAnsi="Calibri"/>
          <w:sz w:val="24"/>
          <w:szCs w:val="24"/>
        </w:rPr>
        <w:t>CLT Comprendre le temps</w:t>
      </w:r>
    </w:p>
    <w:p w:rsidR="00375D58" w:rsidRPr="00EB4544" w:rsidRDefault="00375D58" w:rsidP="00F6507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sz w:val="24"/>
          <w:szCs w:val="24"/>
        </w:rPr>
      </w:pPr>
    </w:p>
    <w:p w:rsidR="001F77AF" w:rsidRPr="006B3C6F" w:rsidRDefault="00B119EA" w:rsidP="00F6507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b/>
          <w:sz w:val="24"/>
          <w:szCs w:val="24"/>
          <w:u w:val="dotted"/>
        </w:rPr>
      </w:pPr>
      <w:r w:rsidRPr="006B3C6F">
        <w:rPr>
          <w:rFonts w:ascii="Calibri" w:hAnsi="Calibri"/>
          <w:b/>
          <w:sz w:val="24"/>
          <w:szCs w:val="24"/>
          <w:u w:val="dotted"/>
        </w:rPr>
        <w:t>Compétence spécif</w:t>
      </w:r>
      <w:r w:rsidR="001F77AF" w:rsidRPr="006B3C6F">
        <w:rPr>
          <w:rFonts w:ascii="Calibri" w:hAnsi="Calibri"/>
          <w:b/>
          <w:sz w:val="24"/>
          <w:szCs w:val="24"/>
          <w:u w:val="dotted"/>
        </w:rPr>
        <w:t>ique :</w:t>
      </w:r>
      <w:r w:rsidR="00CA7712" w:rsidRPr="009C77B8">
        <w:rPr>
          <w:rFonts w:ascii="Calibri" w:hAnsi="Calibri"/>
          <w:sz w:val="24"/>
          <w:szCs w:val="24"/>
        </w:rPr>
        <w:t xml:space="preserve"> </w:t>
      </w:r>
      <w:r w:rsidR="009C77B8" w:rsidRPr="009C77B8">
        <w:rPr>
          <w:rFonts w:ascii="Calibri" w:hAnsi="Calibri"/>
          <w:sz w:val="24"/>
          <w:szCs w:val="24"/>
        </w:rPr>
        <w:t>CLT 1 Entrer en contact avec le temps</w:t>
      </w:r>
    </w:p>
    <w:p w:rsidR="00375D58" w:rsidRDefault="00375D58" w:rsidP="009F1FE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6358"/>
        </w:tabs>
        <w:rPr>
          <w:rFonts w:ascii="Calibri" w:hAnsi="Calibri"/>
          <w:b/>
          <w:sz w:val="24"/>
          <w:szCs w:val="24"/>
        </w:rPr>
      </w:pPr>
    </w:p>
    <w:p w:rsidR="00375D58" w:rsidRPr="006B3C6F" w:rsidRDefault="00375D58" w:rsidP="00375D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b/>
          <w:sz w:val="24"/>
          <w:szCs w:val="24"/>
          <w:u w:val="dotted"/>
        </w:rPr>
      </w:pPr>
      <w:r w:rsidRPr="006B3C6F">
        <w:rPr>
          <w:rFonts w:ascii="Calibri" w:hAnsi="Calibri"/>
          <w:b/>
          <w:sz w:val="24"/>
          <w:szCs w:val="24"/>
          <w:u w:val="dotted"/>
        </w:rPr>
        <w:t>Compétence sous-spécifique :</w:t>
      </w:r>
      <w:r w:rsidRPr="009C77B8">
        <w:rPr>
          <w:rFonts w:ascii="Calibri" w:hAnsi="Calibri"/>
          <w:sz w:val="24"/>
          <w:szCs w:val="24"/>
        </w:rPr>
        <w:t xml:space="preserve"> </w:t>
      </w:r>
      <w:r w:rsidR="009C77B8" w:rsidRPr="009C77B8">
        <w:rPr>
          <w:rFonts w:ascii="Calibri" w:hAnsi="Calibri"/>
          <w:sz w:val="24"/>
          <w:szCs w:val="24"/>
        </w:rPr>
        <w:t>CLT 1.3 Identifier la nature des traces du passé, des évènements, des documents</w:t>
      </w:r>
    </w:p>
    <w:p w:rsidR="001F77AF" w:rsidRPr="00EB4544" w:rsidRDefault="009F1FE8" w:rsidP="009F1FE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6358"/>
        </w:tabs>
        <w:rPr>
          <w:rFonts w:ascii="Calibri" w:hAnsi="Calibri"/>
          <w:b/>
          <w:sz w:val="24"/>
          <w:szCs w:val="24"/>
        </w:rPr>
      </w:pPr>
      <w:r w:rsidRPr="00EB4544">
        <w:rPr>
          <w:rFonts w:ascii="Calibri" w:hAnsi="Calibri"/>
          <w:b/>
          <w:sz w:val="24"/>
          <w:szCs w:val="24"/>
        </w:rPr>
        <w:tab/>
      </w:r>
    </w:p>
    <w:p w:rsidR="001F77AF" w:rsidRPr="006B3C6F" w:rsidRDefault="001F77AF" w:rsidP="009F1FE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b/>
          <w:sz w:val="24"/>
          <w:szCs w:val="24"/>
          <w:u w:val="dotted"/>
        </w:rPr>
      </w:pPr>
      <w:r w:rsidRPr="006B3C6F">
        <w:rPr>
          <w:rFonts w:ascii="Calibri" w:hAnsi="Calibri"/>
          <w:b/>
          <w:sz w:val="24"/>
          <w:szCs w:val="24"/>
          <w:u w:val="dotted"/>
        </w:rPr>
        <w:t>C</w:t>
      </w:r>
      <w:r w:rsidR="00A478E6" w:rsidRPr="006B3C6F">
        <w:rPr>
          <w:rFonts w:ascii="Calibri" w:hAnsi="Calibri"/>
          <w:b/>
          <w:sz w:val="24"/>
          <w:szCs w:val="24"/>
          <w:u w:val="dotted"/>
        </w:rPr>
        <w:t xml:space="preserve">ompétences </w:t>
      </w:r>
      <w:r w:rsidR="00B119EA" w:rsidRPr="006B3C6F">
        <w:rPr>
          <w:rFonts w:ascii="Calibri" w:hAnsi="Calibri"/>
          <w:b/>
          <w:sz w:val="24"/>
          <w:szCs w:val="24"/>
          <w:u w:val="dotted"/>
        </w:rPr>
        <w:t>sollicitées</w:t>
      </w:r>
      <w:r w:rsidRPr="006B3C6F">
        <w:rPr>
          <w:rFonts w:ascii="Calibri" w:hAnsi="Calibri"/>
          <w:b/>
          <w:sz w:val="24"/>
          <w:szCs w:val="24"/>
          <w:u w:val="dotted"/>
        </w:rPr>
        <w:t xml:space="preserve"> : </w:t>
      </w:r>
    </w:p>
    <w:p w:rsidR="00375D58" w:rsidRDefault="00786F8A" w:rsidP="00F6507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sz w:val="24"/>
          <w:szCs w:val="24"/>
        </w:rPr>
      </w:pPr>
      <w:r w:rsidRPr="00786F8A">
        <w:rPr>
          <w:rFonts w:ascii="Calibri" w:hAnsi="Calibri"/>
          <w:sz w:val="24"/>
          <w:szCs w:val="24"/>
        </w:rPr>
        <w:t>Lire 1.2.1 Gérer la compréhension du document pour dégager les informations explicites</w:t>
      </w:r>
    </w:p>
    <w:p w:rsidR="00786F8A" w:rsidRPr="00786F8A" w:rsidRDefault="00786F8A" w:rsidP="00F6507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sz w:val="24"/>
          <w:szCs w:val="24"/>
        </w:rPr>
      </w:pPr>
    </w:p>
    <w:p w:rsidR="00305AA2" w:rsidRPr="006B3C6F" w:rsidRDefault="00305AA2" w:rsidP="00305AA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b/>
          <w:sz w:val="24"/>
          <w:szCs w:val="24"/>
          <w:u w:val="dotted"/>
        </w:rPr>
      </w:pPr>
      <w:r w:rsidRPr="006B3C6F">
        <w:rPr>
          <w:rFonts w:ascii="Calibri" w:hAnsi="Calibri"/>
          <w:b/>
          <w:sz w:val="24"/>
          <w:szCs w:val="24"/>
          <w:u w:val="dotted"/>
        </w:rPr>
        <w:t>Compétences transversales :</w:t>
      </w:r>
    </w:p>
    <w:p w:rsidR="00305AA2" w:rsidRPr="00EB4544" w:rsidRDefault="00305AA2" w:rsidP="001A681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b/>
          <w:sz w:val="24"/>
          <w:szCs w:val="24"/>
        </w:rPr>
      </w:pPr>
      <w:r w:rsidRPr="00EB4544">
        <w:rPr>
          <w:rFonts w:ascii="Calibri" w:hAnsi="Calibri"/>
          <w:b/>
          <w:sz w:val="24"/>
          <w:szCs w:val="24"/>
        </w:rPr>
        <w:tab/>
      </w:r>
    </w:p>
    <w:p w:rsidR="007C1F33" w:rsidRPr="00EB4544" w:rsidRDefault="007C1F33" w:rsidP="007C1F3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sz w:val="24"/>
          <w:szCs w:val="24"/>
        </w:rPr>
      </w:pPr>
      <w:r w:rsidRPr="00EB4544">
        <w:rPr>
          <w:rFonts w:ascii="Calibri" w:hAnsi="Calibri"/>
          <w:sz w:val="24"/>
          <w:szCs w:val="24"/>
        </w:rPr>
        <w:t>a)relationnelles :</w:t>
      </w:r>
    </w:p>
    <w:p w:rsidR="007C1F33" w:rsidRPr="00EB4544" w:rsidRDefault="007C1F33" w:rsidP="007C1F3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sz w:val="24"/>
          <w:szCs w:val="24"/>
        </w:rPr>
      </w:pPr>
    </w:p>
    <w:p w:rsidR="007C1F33" w:rsidRPr="00EB4544" w:rsidRDefault="007C1F33" w:rsidP="007C1F3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sz w:val="24"/>
          <w:szCs w:val="24"/>
        </w:rPr>
      </w:pPr>
      <w:r w:rsidRPr="00EB4544">
        <w:rPr>
          <w:rFonts w:ascii="Calibri" w:hAnsi="Calibri"/>
          <w:sz w:val="24"/>
          <w:szCs w:val="24"/>
        </w:rPr>
        <w:t>Se connaitre, avoir confiance en soi :</w:t>
      </w:r>
    </w:p>
    <w:p w:rsidR="007C1F33" w:rsidRPr="00EB4544" w:rsidRDefault="007C1F33" w:rsidP="007C1F3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sz w:val="24"/>
          <w:szCs w:val="24"/>
        </w:rPr>
      </w:pPr>
      <w:r w:rsidRPr="00EB4544">
        <w:rPr>
          <w:rFonts w:ascii="Calibri" w:hAnsi="Calibri"/>
          <w:sz w:val="24"/>
          <w:szCs w:val="24"/>
        </w:rPr>
        <w:t>-Oser essayer, oser prendre des initiatives</w:t>
      </w:r>
    </w:p>
    <w:p w:rsidR="007C1F33" w:rsidRPr="00EB4544" w:rsidRDefault="007C1F33" w:rsidP="007C1F3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sz w:val="24"/>
          <w:szCs w:val="24"/>
        </w:rPr>
      </w:pPr>
      <w:r w:rsidRPr="00EB4544">
        <w:rPr>
          <w:rFonts w:ascii="Calibri" w:hAnsi="Calibri"/>
          <w:sz w:val="24"/>
          <w:szCs w:val="24"/>
        </w:rPr>
        <w:t>-Oser s’affirmer</w:t>
      </w:r>
    </w:p>
    <w:p w:rsidR="007C1F33" w:rsidRPr="00EB4544" w:rsidRDefault="007C1F33" w:rsidP="007C1F3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sz w:val="24"/>
          <w:szCs w:val="24"/>
        </w:rPr>
      </w:pPr>
    </w:p>
    <w:p w:rsidR="007C1F33" w:rsidRPr="00EB4544" w:rsidRDefault="007C1F33" w:rsidP="007C1F3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sz w:val="24"/>
          <w:szCs w:val="24"/>
        </w:rPr>
      </w:pPr>
      <w:r w:rsidRPr="00EB4544">
        <w:rPr>
          <w:rFonts w:ascii="Calibri" w:hAnsi="Calibri"/>
          <w:sz w:val="24"/>
          <w:szCs w:val="24"/>
        </w:rPr>
        <w:t>b) instrumentales :</w:t>
      </w:r>
    </w:p>
    <w:p w:rsidR="007C1F33" w:rsidRPr="00EB4544" w:rsidRDefault="007C1F33" w:rsidP="007C1F3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sz w:val="24"/>
          <w:szCs w:val="24"/>
        </w:rPr>
      </w:pPr>
    </w:p>
    <w:p w:rsidR="007C1F33" w:rsidRPr="00EB4544" w:rsidRDefault="007C1F33" w:rsidP="007C1F3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sz w:val="24"/>
          <w:szCs w:val="24"/>
        </w:rPr>
      </w:pPr>
      <w:r w:rsidRPr="00EB4544">
        <w:rPr>
          <w:rFonts w:ascii="Calibri" w:hAnsi="Calibri"/>
          <w:sz w:val="24"/>
          <w:szCs w:val="24"/>
        </w:rPr>
        <w:t>Agir et réagir</w:t>
      </w:r>
    </w:p>
    <w:p w:rsidR="007C1F33" w:rsidRPr="00121ECF" w:rsidRDefault="007C1F33" w:rsidP="007C1F3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sz w:val="24"/>
          <w:szCs w:val="24"/>
        </w:rPr>
      </w:pPr>
      <w:r w:rsidRPr="00121ECF">
        <w:rPr>
          <w:rFonts w:ascii="Calibri" w:hAnsi="Calibri"/>
          <w:sz w:val="24"/>
          <w:szCs w:val="24"/>
        </w:rPr>
        <w:t>Se donner une stratégie de recherche</w:t>
      </w:r>
    </w:p>
    <w:p w:rsidR="007C1F33" w:rsidRPr="00121ECF" w:rsidRDefault="00121ECF" w:rsidP="001A681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sz w:val="24"/>
          <w:szCs w:val="24"/>
        </w:rPr>
      </w:pPr>
      <w:r w:rsidRPr="00121ECF">
        <w:rPr>
          <w:rFonts w:ascii="Calibri" w:hAnsi="Calibri"/>
          <w:sz w:val="24"/>
          <w:szCs w:val="24"/>
        </w:rPr>
        <w:t>Traiter l’information</w:t>
      </w:r>
    </w:p>
    <w:p w:rsidR="00447778" w:rsidRPr="0027093C" w:rsidRDefault="00447778">
      <w:pPr>
        <w:tabs>
          <w:tab w:val="center" w:pos="1920"/>
          <w:tab w:val="right" w:pos="10620"/>
        </w:tabs>
        <w:jc w:val="both"/>
        <w:rPr>
          <w:rFonts w:ascii="Calibri" w:hAnsi="Calibri"/>
          <w:sz w:val="16"/>
        </w:rPr>
      </w:pPr>
    </w:p>
    <w:p w:rsidR="00447778" w:rsidRPr="0027093C" w:rsidRDefault="0044777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b/>
          <w:sz w:val="6"/>
        </w:rPr>
      </w:pPr>
    </w:p>
    <w:p w:rsidR="00BA74F7" w:rsidRPr="0027093C" w:rsidRDefault="00447778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outlineLvl w:val="0"/>
        <w:rPr>
          <w:rFonts w:ascii="Calibri" w:hAnsi="Calibri"/>
          <w:b/>
          <w:sz w:val="22"/>
          <w:u w:val="single"/>
        </w:rPr>
      </w:pPr>
      <w:r w:rsidRPr="0027093C">
        <w:rPr>
          <w:rFonts w:ascii="Calibri" w:hAnsi="Calibri"/>
          <w:b/>
          <w:sz w:val="22"/>
        </w:rPr>
        <w:t xml:space="preserve"> </w:t>
      </w:r>
      <w:r w:rsidRPr="0027093C">
        <w:rPr>
          <w:rFonts w:ascii="Calibri" w:hAnsi="Calibri"/>
          <w:b/>
          <w:sz w:val="22"/>
          <w:u w:val="single"/>
        </w:rPr>
        <w:t>OBJECTIF</w:t>
      </w:r>
      <w:r w:rsidR="00A478E6" w:rsidRPr="0027093C">
        <w:rPr>
          <w:rFonts w:ascii="Calibri" w:hAnsi="Calibri"/>
          <w:b/>
          <w:sz w:val="22"/>
          <w:u w:val="single"/>
        </w:rPr>
        <w:t>(</w:t>
      </w:r>
      <w:r w:rsidRPr="0027093C">
        <w:rPr>
          <w:rFonts w:ascii="Calibri" w:hAnsi="Calibri"/>
          <w:b/>
          <w:sz w:val="22"/>
          <w:u w:val="single"/>
        </w:rPr>
        <w:t>S</w:t>
      </w:r>
      <w:r w:rsidR="00A478E6" w:rsidRPr="0027093C">
        <w:rPr>
          <w:rFonts w:ascii="Calibri" w:hAnsi="Calibri"/>
          <w:b/>
          <w:sz w:val="22"/>
          <w:u w:val="single"/>
        </w:rPr>
        <w:t>) VIS</w:t>
      </w:r>
      <w:r w:rsidR="003360E1" w:rsidRPr="0027093C">
        <w:rPr>
          <w:rFonts w:ascii="Calibri" w:hAnsi="Calibri"/>
          <w:b/>
          <w:sz w:val="22"/>
          <w:u w:val="single"/>
        </w:rPr>
        <w:t>E(</w:t>
      </w:r>
      <w:r w:rsidRPr="0027093C">
        <w:rPr>
          <w:rFonts w:ascii="Calibri" w:hAnsi="Calibri"/>
          <w:b/>
          <w:sz w:val="22"/>
          <w:u w:val="single"/>
        </w:rPr>
        <w:t>S</w:t>
      </w:r>
      <w:r w:rsidR="003360E1" w:rsidRPr="0027093C">
        <w:rPr>
          <w:rFonts w:ascii="Calibri" w:hAnsi="Calibri"/>
          <w:b/>
          <w:sz w:val="22"/>
          <w:u w:val="single"/>
        </w:rPr>
        <w:t>)</w:t>
      </w:r>
      <w:r w:rsidRPr="0027093C">
        <w:rPr>
          <w:rFonts w:ascii="Calibri" w:hAnsi="Calibri"/>
          <w:b/>
          <w:sz w:val="22"/>
          <w:u w:val="single"/>
        </w:rPr>
        <w:t xml:space="preserve"> PAR L’ACTIVITE</w:t>
      </w:r>
      <w:r w:rsidR="00614502" w:rsidRPr="0027093C">
        <w:rPr>
          <w:rFonts w:ascii="Calibri" w:hAnsi="Calibri"/>
          <w:b/>
          <w:sz w:val="22"/>
          <w:u w:val="single"/>
        </w:rPr>
        <w:t> :</w:t>
      </w:r>
    </w:p>
    <w:p w:rsidR="00032CFF" w:rsidRPr="00E532EE" w:rsidRDefault="00D73905" w:rsidP="00EB454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outlineLvl w:val="0"/>
        <w:rPr>
          <w:rFonts w:ascii="Calibri" w:hAnsi="Calibri"/>
          <w:sz w:val="22"/>
          <w:szCs w:val="22"/>
          <w:lang w:val="fr-BE"/>
        </w:rPr>
      </w:pPr>
      <w:r w:rsidRPr="006B3C6F">
        <w:rPr>
          <w:rFonts w:ascii="Calibri" w:hAnsi="Calibri"/>
          <w:sz w:val="22"/>
        </w:rPr>
        <w:t xml:space="preserve"> </w:t>
      </w:r>
      <w:r w:rsidR="00032CFF" w:rsidRPr="006B3C6F">
        <w:rPr>
          <w:rFonts w:ascii="Calibri" w:hAnsi="Calibri"/>
          <w:sz w:val="22"/>
        </w:rPr>
        <w:t>Etant donné</w:t>
      </w:r>
      <w:r w:rsidR="00F64B08">
        <w:rPr>
          <w:rFonts w:ascii="Calibri" w:hAnsi="Calibri"/>
          <w:sz w:val="22"/>
        </w:rPr>
        <w:t xml:space="preserve"> l’</w:t>
      </w:r>
      <w:r w:rsidR="0058593A">
        <w:rPr>
          <w:rFonts w:ascii="Calibri" w:hAnsi="Calibri"/>
          <w:sz w:val="22"/>
        </w:rPr>
        <w:t xml:space="preserve">observation </w:t>
      </w:r>
      <w:r w:rsidR="00F64B08">
        <w:rPr>
          <w:rFonts w:ascii="Calibri" w:hAnsi="Calibri"/>
          <w:sz w:val="22"/>
        </w:rPr>
        <w:t xml:space="preserve">et </w:t>
      </w:r>
      <w:r w:rsidR="0058593A">
        <w:rPr>
          <w:rFonts w:ascii="Calibri" w:hAnsi="Calibri"/>
          <w:sz w:val="22"/>
        </w:rPr>
        <w:t>l’analyse</w:t>
      </w:r>
      <w:r w:rsidR="00F64B08">
        <w:rPr>
          <w:rFonts w:ascii="Calibri" w:hAnsi="Calibri"/>
          <w:sz w:val="22"/>
        </w:rPr>
        <w:t xml:space="preserve"> d’un </w:t>
      </w:r>
      <w:r w:rsidR="00BD2BA9">
        <w:rPr>
          <w:rFonts w:ascii="Calibri" w:hAnsi="Calibri"/>
          <w:sz w:val="22"/>
        </w:rPr>
        <w:t>moulin à</w:t>
      </w:r>
      <w:r w:rsidR="00F64B08">
        <w:rPr>
          <w:rFonts w:ascii="Calibri" w:hAnsi="Calibri"/>
          <w:sz w:val="22"/>
        </w:rPr>
        <w:t xml:space="preserve"> prière</w:t>
      </w:r>
      <w:r w:rsidR="00BD2BA9">
        <w:rPr>
          <w:rFonts w:ascii="Calibri" w:hAnsi="Calibri"/>
          <w:sz w:val="22"/>
        </w:rPr>
        <w:t>s Tibétain</w:t>
      </w:r>
      <w:r w:rsidR="00032CFF" w:rsidRPr="006B3C6F">
        <w:rPr>
          <w:rFonts w:ascii="Calibri" w:hAnsi="Calibri"/>
          <w:sz w:val="22"/>
        </w:rPr>
        <w:t>, au t</w:t>
      </w:r>
      <w:r w:rsidR="006B3C6F" w:rsidRPr="006B3C6F">
        <w:rPr>
          <w:rFonts w:ascii="Calibri" w:hAnsi="Calibri"/>
          <w:sz w:val="22"/>
        </w:rPr>
        <w:t>erme de l’activité, l’E sera</w:t>
      </w:r>
      <w:r w:rsidR="00677D9C">
        <w:rPr>
          <w:rFonts w:ascii="Calibri" w:hAnsi="Calibri"/>
          <w:sz w:val="22"/>
        </w:rPr>
        <w:t xml:space="preserve"> capable de</w:t>
      </w:r>
      <w:r w:rsidR="00F64B08">
        <w:rPr>
          <w:rFonts w:ascii="Calibri" w:hAnsi="Calibri"/>
          <w:sz w:val="22"/>
        </w:rPr>
        <w:t xml:space="preserve"> tracer la carte d’identité d’</w:t>
      </w:r>
      <w:r w:rsidR="006B2ED2">
        <w:rPr>
          <w:rFonts w:ascii="Calibri" w:hAnsi="Calibri"/>
          <w:sz w:val="22"/>
        </w:rPr>
        <w:t xml:space="preserve">un objet </w:t>
      </w:r>
      <w:r w:rsidR="00005D35">
        <w:rPr>
          <w:rFonts w:ascii="Calibri" w:hAnsi="Calibri"/>
          <w:sz w:val="22"/>
        </w:rPr>
        <w:t>du passé</w:t>
      </w:r>
      <w:r w:rsidR="002369A6">
        <w:rPr>
          <w:rFonts w:ascii="Calibri" w:hAnsi="Calibri"/>
          <w:sz w:val="22"/>
        </w:rPr>
        <w:t xml:space="preserve">. </w:t>
      </w:r>
    </w:p>
    <w:p w:rsidR="009F1FE8" w:rsidRPr="0027093C" w:rsidRDefault="009F1FE8">
      <w:pPr>
        <w:tabs>
          <w:tab w:val="center" w:pos="1920"/>
          <w:tab w:val="right" w:pos="10620"/>
        </w:tabs>
        <w:jc w:val="both"/>
        <w:rPr>
          <w:rFonts w:ascii="Calibri" w:hAnsi="Calibri"/>
          <w:sz w:val="16"/>
        </w:rPr>
      </w:pPr>
    </w:p>
    <w:p w:rsidR="00305AA2" w:rsidRDefault="00305AA2">
      <w:pPr>
        <w:tabs>
          <w:tab w:val="center" w:pos="1920"/>
          <w:tab w:val="right" w:pos="10620"/>
        </w:tabs>
        <w:jc w:val="both"/>
        <w:rPr>
          <w:rFonts w:ascii="Calibri" w:hAnsi="Calibri"/>
          <w:sz w:val="16"/>
        </w:rPr>
      </w:pPr>
    </w:p>
    <w:p w:rsidR="00023F0F" w:rsidRDefault="00023F0F">
      <w:pPr>
        <w:tabs>
          <w:tab w:val="center" w:pos="1920"/>
          <w:tab w:val="right" w:pos="10620"/>
        </w:tabs>
        <w:jc w:val="both"/>
        <w:rPr>
          <w:rFonts w:ascii="Calibri" w:hAnsi="Calibri"/>
          <w:sz w:val="16"/>
        </w:rPr>
      </w:pPr>
    </w:p>
    <w:p w:rsidR="00023F0F" w:rsidRDefault="00023F0F">
      <w:pPr>
        <w:tabs>
          <w:tab w:val="center" w:pos="1920"/>
          <w:tab w:val="right" w:pos="10620"/>
        </w:tabs>
        <w:jc w:val="both"/>
        <w:rPr>
          <w:rFonts w:ascii="Calibri" w:hAnsi="Calibri"/>
          <w:sz w:val="16"/>
        </w:rPr>
      </w:pPr>
    </w:p>
    <w:p w:rsidR="002369A6" w:rsidRDefault="002369A6">
      <w:pPr>
        <w:tabs>
          <w:tab w:val="center" w:pos="1920"/>
          <w:tab w:val="right" w:pos="10620"/>
        </w:tabs>
        <w:jc w:val="both"/>
        <w:rPr>
          <w:rFonts w:ascii="Calibri" w:hAnsi="Calibri"/>
          <w:sz w:val="16"/>
        </w:rPr>
      </w:pPr>
    </w:p>
    <w:p w:rsidR="002369A6" w:rsidRDefault="002369A6">
      <w:pPr>
        <w:tabs>
          <w:tab w:val="center" w:pos="1920"/>
          <w:tab w:val="right" w:pos="10620"/>
        </w:tabs>
        <w:jc w:val="both"/>
        <w:rPr>
          <w:rFonts w:ascii="Calibri" w:hAnsi="Calibri"/>
          <w:sz w:val="16"/>
        </w:rPr>
      </w:pPr>
    </w:p>
    <w:p w:rsidR="002369A6" w:rsidRDefault="002369A6">
      <w:pPr>
        <w:tabs>
          <w:tab w:val="center" w:pos="1920"/>
          <w:tab w:val="right" w:pos="10620"/>
        </w:tabs>
        <w:jc w:val="both"/>
        <w:rPr>
          <w:rFonts w:ascii="Calibri" w:hAnsi="Calibri"/>
          <w:sz w:val="16"/>
        </w:rPr>
      </w:pPr>
    </w:p>
    <w:p w:rsidR="002369A6" w:rsidRDefault="002369A6">
      <w:pPr>
        <w:tabs>
          <w:tab w:val="center" w:pos="1920"/>
          <w:tab w:val="right" w:pos="10620"/>
        </w:tabs>
        <w:jc w:val="both"/>
        <w:rPr>
          <w:rFonts w:ascii="Calibri" w:hAnsi="Calibri"/>
          <w:sz w:val="16"/>
        </w:rPr>
      </w:pPr>
    </w:p>
    <w:p w:rsidR="002369A6" w:rsidRPr="0027093C" w:rsidRDefault="002369A6">
      <w:pPr>
        <w:tabs>
          <w:tab w:val="center" w:pos="1920"/>
          <w:tab w:val="right" w:pos="10620"/>
        </w:tabs>
        <w:jc w:val="both"/>
        <w:rPr>
          <w:rFonts w:ascii="Calibri" w:hAnsi="Calibri"/>
          <w:sz w:val="16"/>
        </w:rPr>
      </w:pPr>
    </w:p>
    <w:p w:rsidR="00447778" w:rsidRPr="0027093C" w:rsidRDefault="0044777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rPr>
          <w:rFonts w:ascii="Calibri" w:hAnsi="Calibri"/>
          <w:b/>
          <w:sz w:val="6"/>
        </w:rPr>
      </w:pPr>
    </w:p>
    <w:p w:rsidR="00447778" w:rsidRPr="0027093C" w:rsidRDefault="00447778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outlineLvl w:val="0"/>
        <w:rPr>
          <w:rFonts w:ascii="Calibri" w:hAnsi="Calibri"/>
          <w:b/>
          <w:sz w:val="22"/>
          <w:u w:val="single"/>
        </w:rPr>
      </w:pPr>
      <w:r w:rsidRPr="0027093C">
        <w:rPr>
          <w:rFonts w:ascii="Calibri" w:hAnsi="Calibri"/>
          <w:b/>
          <w:sz w:val="22"/>
          <w:u w:val="single"/>
        </w:rPr>
        <w:t>SITUATION DE DEPART (motivation, contexte fonctionnel, défi, problème, ...)</w:t>
      </w:r>
    </w:p>
    <w:p w:rsidR="00447778" w:rsidRPr="0027093C" w:rsidRDefault="0044777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4"/>
        </w:rPr>
      </w:pPr>
    </w:p>
    <w:p w:rsidR="003D042B" w:rsidRPr="00BD2BA9" w:rsidRDefault="009F1FE8" w:rsidP="002C78E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2"/>
          <w:szCs w:val="22"/>
        </w:rPr>
      </w:pPr>
      <w:r w:rsidRPr="0027093C">
        <w:rPr>
          <w:rFonts w:ascii="Calibri" w:hAnsi="Calibri"/>
          <w:sz w:val="22"/>
          <w:szCs w:val="22"/>
          <w:u w:val="single"/>
        </w:rPr>
        <w:t>Explication</w:t>
      </w:r>
      <w:r w:rsidR="002C78EA" w:rsidRPr="0027093C">
        <w:rPr>
          <w:rFonts w:ascii="Calibri" w:hAnsi="Calibri"/>
          <w:sz w:val="22"/>
          <w:szCs w:val="22"/>
          <w:u w:val="single"/>
        </w:rPr>
        <w:t>s</w:t>
      </w:r>
      <w:r w:rsidRPr="0027093C">
        <w:rPr>
          <w:rFonts w:ascii="Calibri" w:hAnsi="Calibri"/>
          <w:sz w:val="22"/>
          <w:szCs w:val="22"/>
          <w:u w:val="single"/>
        </w:rPr>
        <w:t> :</w:t>
      </w:r>
      <w:r w:rsidR="00BD2BA9">
        <w:rPr>
          <w:rFonts w:ascii="Calibri" w:hAnsi="Calibri"/>
          <w:sz w:val="22"/>
          <w:szCs w:val="22"/>
        </w:rPr>
        <w:t xml:space="preserve"> Je montre aux enfants un moulin à prières Tibétain et leur explique qu’ils doivent l’observer. Après, je leur demande d’écrire dans leur cahier d’entraînement à quoi pourrait </w:t>
      </w:r>
      <w:r w:rsidR="00005D35">
        <w:rPr>
          <w:rFonts w:ascii="Calibri" w:hAnsi="Calibri"/>
          <w:sz w:val="22"/>
          <w:szCs w:val="22"/>
        </w:rPr>
        <w:t>servir</w:t>
      </w:r>
      <w:r w:rsidR="00BD2BA9">
        <w:rPr>
          <w:rFonts w:ascii="Calibri" w:hAnsi="Calibri"/>
          <w:sz w:val="22"/>
          <w:szCs w:val="22"/>
        </w:rPr>
        <w:t xml:space="preserve"> l’objet, où il a existé, qui l’a utilisé et son nom. Pendant qu’ils écrivent, je passe pour leur montrer plus précisément le moulin.</w:t>
      </w:r>
      <w:r w:rsidR="00E532EE">
        <w:rPr>
          <w:rFonts w:ascii="Calibri" w:hAnsi="Calibri"/>
          <w:sz w:val="22"/>
          <w:szCs w:val="22"/>
        </w:rPr>
        <w:t xml:space="preserve"> </w:t>
      </w:r>
    </w:p>
    <w:p w:rsidR="00447778" w:rsidRPr="0027093C" w:rsidRDefault="00447778">
      <w:pPr>
        <w:tabs>
          <w:tab w:val="center" w:pos="1920"/>
          <w:tab w:val="right" w:pos="10620"/>
        </w:tabs>
        <w:jc w:val="both"/>
        <w:rPr>
          <w:rFonts w:ascii="Calibri" w:hAnsi="Calibri"/>
          <w:sz w:val="10"/>
        </w:rPr>
      </w:pPr>
    </w:p>
    <w:p w:rsidR="00A478E6" w:rsidRPr="0027093C" w:rsidRDefault="00A478E6" w:rsidP="00A478E6">
      <w:pPr>
        <w:tabs>
          <w:tab w:val="center" w:pos="1920"/>
          <w:tab w:val="right" w:pos="10620"/>
        </w:tabs>
        <w:jc w:val="center"/>
        <w:rPr>
          <w:rFonts w:ascii="Calibri" w:hAnsi="Calibri"/>
        </w:rPr>
      </w:pPr>
    </w:p>
    <w:p w:rsidR="00A478E6" w:rsidRPr="0027093C" w:rsidRDefault="00A478E6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10"/>
        </w:rPr>
      </w:pPr>
    </w:p>
    <w:p w:rsidR="00A478E6" w:rsidRPr="0027093C" w:rsidRDefault="00A478E6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b/>
          <w:sz w:val="22"/>
          <w:szCs w:val="22"/>
          <w:u w:val="single"/>
        </w:rPr>
      </w:pPr>
      <w:r w:rsidRPr="0027093C">
        <w:rPr>
          <w:rFonts w:ascii="Calibri" w:hAnsi="Calibri"/>
          <w:sz w:val="22"/>
          <w:szCs w:val="22"/>
        </w:rPr>
        <w:t xml:space="preserve"> </w:t>
      </w:r>
      <w:r w:rsidRPr="0027093C">
        <w:rPr>
          <w:rFonts w:ascii="Calibri" w:hAnsi="Calibri"/>
          <w:b/>
          <w:sz w:val="22"/>
          <w:szCs w:val="22"/>
          <w:u w:val="single"/>
        </w:rPr>
        <w:t>ANALYSE DES COMPETENCES VISEES</w:t>
      </w:r>
    </w:p>
    <w:p w:rsidR="00A478E6" w:rsidRPr="0027093C" w:rsidRDefault="00A478E6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2"/>
          <w:szCs w:val="22"/>
        </w:rPr>
      </w:pPr>
    </w:p>
    <w:p w:rsidR="00614502" w:rsidRPr="00020DC3" w:rsidRDefault="00A478E6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2"/>
          <w:szCs w:val="22"/>
        </w:rPr>
      </w:pPr>
      <w:r w:rsidRPr="0027093C">
        <w:rPr>
          <w:rFonts w:ascii="Calibri" w:hAnsi="Calibri"/>
          <w:sz w:val="22"/>
          <w:szCs w:val="22"/>
        </w:rPr>
        <w:t>-</w:t>
      </w:r>
      <w:r w:rsidR="001A6819" w:rsidRPr="0027093C">
        <w:rPr>
          <w:rFonts w:ascii="Calibri" w:hAnsi="Calibri"/>
          <w:sz w:val="22"/>
          <w:szCs w:val="22"/>
        </w:rPr>
        <w:t xml:space="preserve"> </w:t>
      </w:r>
      <w:r w:rsidR="00737B68">
        <w:rPr>
          <w:rFonts w:ascii="Calibri" w:hAnsi="Calibri"/>
          <w:sz w:val="22"/>
          <w:szCs w:val="22"/>
          <w:u w:val="single"/>
        </w:rPr>
        <w:t>Savoir</w:t>
      </w:r>
      <w:r w:rsidR="00032CFF">
        <w:rPr>
          <w:rFonts w:ascii="Calibri" w:hAnsi="Calibri"/>
          <w:sz w:val="22"/>
          <w:szCs w:val="22"/>
          <w:u w:val="single"/>
        </w:rPr>
        <w:t xml:space="preserve"> </w:t>
      </w:r>
      <w:r w:rsidRPr="0027093C">
        <w:rPr>
          <w:rFonts w:ascii="Calibri" w:hAnsi="Calibri"/>
          <w:sz w:val="22"/>
          <w:szCs w:val="22"/>
          <w:u w:val="single"/>
        </w:rPr>
        <w:t>:</w:t>
      </w:r>
      <w:r w:rsidR="00020DC3">
        <w:rPr>
          <w:rFonts w:ascii="Calibri" w:hAnsi="Calibri"/>
          <w:sz w:val="22"/>
          <w:szCs w:val="22"/>
          <w:u w:val="single"/>
        </w:rPr>
        <w:t xml:space="preserve"> </w:t>
      </w:r>
      <w:r w:rsidR="00020DC3">
        <w:rPr>
          <w:rFonts w:ascii="Calibri" w:hAnsi="Calibri"/>
          <w:sz w:val="22"/>
          <w:szCs w:val="22"/>
        </w:rPr>
        <w:t>-Savoir déclaratif</w:t>
      </w:r>
    </w:p>
    <w:p w:rsidR="007C1F33" w:rsidRDefault="007F4277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-Carte d’identité d’un objet -&gt; Qui l’a utilisé ? Où a-t-il été utilisé ? Pourquoi a-t-il est créé ? Quel est son nom ?</w:t>
      </w:r>
      <w:r w:rsidR="00484764">
        <w:rPr>
          <w:rFonts w:ascii="Calibri" w:hAnsi="Calibri"/>
          <w:sz w:val="22"/>
          <w:szCs w:val="22"/>
        </w:rPr>
        <w:t xml:space="preserve"> Description de l’objet et dessin de l’objet.</w:t>
      </w:r>
    </w:p>
    <w:p w:rsidR="00484764" w:rsidRPr="00484764" w:rsidRDefault="00484764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Theme="minorHAnsi" w:hAnsiTheme="minorHAnsi" w:cstheme="minorHAnsi"/>
          <w:sz w:val="22"/>
          <w:szCs w:val="24"/>
        </w:rPr>
      </w:pPr>
      <w:r>
        <w:rPr>
          <w:rFonts w:ascii="Calibri" w:hAnsi="Calibri"/>
          <w:sz w:val="22"/>
          <w:szCs w:val="22"/>
        </w:rPr>
        <w:t xml:space="preserve">Moulin à prières Tibétain -&gt; </w:t>
      </w:r>
      <w:r w:rsidRPr="00484764">
        <w:rPr>
          <w:rFonts w:asciiTheme="minorHAnsi" w:hAnsiTheme="minorHAnsi" w:cstheme="minorHAnsi"/>
          <w:sz w:val="22"/>
          <w:szCs w:val="24"/>
        </w:rPr>
        <w:t xml:space="preserve">Un moulin à prières est un objet de culte utilisé dans plusieurs pays Bouddhistes mais </w:t>
      </w:r>
      <w:r w:rsidRPr="00484764">
        <w:rPr>
          <w:rFonts w:asciiTheme="minorHAnsi" w:hAnsiTheme="minorHAnsi" w:cstheme="minorHAnsi"/>
          <w:sz w:val="22"/>
          <w:szCs w:val="24"/>
        </w:rPr>
        <w:t>principalement au</w:t>
      </w:r>
      <w:r w:rsidRPr="00484764">
        <w:rPr>
          <w:rFonts w:asciiTheme="minorHAnsi" w:hAnsiTheme="minorHAnsi" w:cstheme="minorHAnsi"/>
          <w:sz w:val="22"/>
          <w:szCs w:val="24"/>
        </w:rPr>
        <w:t xml:space="preserve"> Tibet</w:t>
      </w:r>
      <w:r>
        <w:rPr>
          <w:rFonts w:asciiTheme="minorHAnsi" w:hAnsiTheme="minorHAnsi" w:cstheme="minorHAnsi"/>
          <w:sz w:val="22"/>
          <w:szCs w:val="24"/>
        </w:rPr>
        <w:t>.</w:t>
      </w:r>
    </w:p>
    <w:p w:rsidR="00484764" w:rsidRDefault="00484764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Theme="minorHAnsi" w:hAnsiTheme="minorHAnsi" w:cstheme="minorHAnsi"/>
          <w:sz w:val="22"/>
          <w:szCs w:val="24"/>
        </w:rPr>
      </w:pPr>
      <w:r w:rsidRPr="00484764">
        <w:rPr>
          <w:rFonts w:asciiTheme="minorHAnsi" w:hAnsiTheme="minorHAnsi" w:cstheme="minorHAnsi"/>
          <w:sz w:val="22"/>
          <w:szCs w:val="24"/>
        </w:rPr>
        <w:t xml:space="preserve">Au lieu de réciter et de répéter plusieurs fois des </w:t>
      </w:r>
      <w:r w:rsidRPr="00484764">
        <w:rPr>
          <w:rFonts w:asciiTheme="minorHAnsi" w:hAnsiTheme="minorHAnsi" w:cstheme="minorHAnsi"/>
          <w:sz w:val="22"/>
          <w:szCs w:val="24"/>
        </w:rPr>
        <w:t>prières appelées «</w:t>
      </w:r>
      <w:r w:rsidRPr="00484764">
        <w:rPr>
          <w:rFonts w:asciiTheme="minorHAnsi" w:hAnsiTheme="minorHAnsi" w:cstheme="minorHAnsi"/>
          <w:sz w:val="22"/>
          <w:szCs w:val="24"/>
        </w:rPr>
        <w:t> mantras », on utilise des moulins à prières qui permettent de les réciter automatiquement</w:t>
      </w:r>
      <w:r>
        <w:rPr>
          <w:rFonts w:asciiTheme="minorHAnsi" w:hAnsiTheme="minorHAnsi" w:cstheme="minorHAnsi"/>
          <w:sz w:val="22"/>
          <w:szCs w:val="24"/>
        </w:rPr>
        <w:t>.</w:t>
      </w:r>
    </w:p>
    <w:p w:rsidR="00484764" w:rsidRPr="00484764" w:rsidRDefault="00484764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Theme="minorHAnsi" w:hAnsiTheme="minorHAnsi" w:cstheme="minorHAnsi"/>
          <w:szCs w:val="22"/>
        </w:rPr>
      </w:pPr>
    </w:p>
    <w:p w:rsidR="00A478E6" w:rsidRPr="0027093C" w:rsidRDefault="00A478E6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2"/>
          <w:szCs w:val="22"/>
        </w:rPr>
      </w:pPr>
      <w:r w:rsidRPr="0027093C">
        <w:rPr>
          <w:rFonts w:ascii="Calibri" w:hAnsi="Calibri"/>
          <w:sz w:val="22"/>
          <w:szCs w:val="22"/>
        </w:rPr>
        <w:t>-</w:t>
      </w:r>
      <w:r w:rsidR="001A6819" w:rsidRPr="0027093C">
        <w:rPr>
          <w:rFonts w:ascii="Calibri" w:hAnsi="Calibri"/>
          <w:sz w:val="22"/>
          <w:szCs w:val="22"/>
        </w:rPr>
        <w:t xml:space="preserve"> </w:t>
      </w:r>
      <w:r w:rsidR="001A6819" w:rsidRPr="0027093C">
        <w:rPr>
          <w:rFonts w:ascii="Calibri" w:hAnsi="Calibri"/>
          <w:sz w:val="22"/>
          <w:szCs w:val="22"/>
          <w:u w:val="single"/>
        </w:rPr>
        <w:t>Savoir-</w:t>
      </w:r>
      <w:r w:rsidRPr="0027093C">
        <w:rPr>
          <w:rFonts w:ascii="Calibri" w:hAnsi="Calibri"/>
          <w:sz w:val="22"/>
          <w:szCs w:val="22"/>
          <w:u w:val="single"/>
        </w:rPr>
        <w:t>faire</w:t>
      </w:r>
      <w:r w:rsidR="001A6819" w:rsidRPr="0027093C">
        <w:rPr>
          <w:rFonts w:ascii="Calibri" w:hAnsi="Calibri"/>
          <w:sz w:val="22"/>
          <w:szCs w:val="22"/>
          <w:u w:val="single"/>
        </w:rPr>
        <w:t xml:space="preserve"> </w:t>
      </w:r>
      <w:r w:rsidRPr="0027093C">
        <w:rPr>
          <w:rFonts w:ascii="Calibri" w:hAnsi="Calibri"/>
          <w:sz w:val="22"/>
          <w:szCs w:val="22"/>
          <w:u w:val="single"/>
        </w:rPr>
        <w:t>:</w:t>
      </w:r>
      <w:r w:rsidRPr="0027093C">
        <w:rPr>
          <w:rFonts w:ascii="Calibri" w:hAnsi="Calibri"/>
          <w:b/>
          <w:sz w:val="22"/>
          <w:szCs w:val="22"/>
        </w:rPr>
        <w:t xml:space="preserve"> </w:t>
      </w:r>
      <w:r w:rsidR="001A6819" w:rsidRPr="0027093C">
        <w:rPr>
          <w:rFonts w:ascii="Calibri" w:hAnsi="Calibri"/>
          <w:b/>
          <w:sz w:val="22"/>
          <w:szCs w:val="22"/>
        </w:rPr>
        <w:t xml:space="preserve"> </w:t>
      </w:r>
    </w:p>
    <w:p w:rsidR="00A478E6" w:rsidRDefault="00F66065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-Analyser un objet pour chercher des informations </w:t>
      </w:r>
      <w:bookmarkStart w:id="0" w:name="_Hlk482192440"/>
      <w:r w:rsidR="00005D35">
        <w:rPr>
          <w:rFonts w:ascii="Calibri" w:hAnsi="Calibri"/>
          <w:sz w:val="22"/>
          <w:szCs w:val="22"/>
        </w:rPr>
        <w:t>(lieu ? utilité ?nom ?</w:t>
      </w:r>
      <w:r>
        <w:rPr>
          <w:rFonts w:ascii="Calibri" w:hAnsi="Calibri"/>
          <w:sz w:val="22"/>
          <w:szCs w:val="22"/>
        </w:rPr>
        <w:t xml:space="preserve"> qui l’a utilisé ?)</w:t>
      </w:r>
    </w:p>
    <w:bookmarkEnd w:id="0"/>
    <w:p w:rsidR="00F66065" w:rsidRDefault="00F66065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-Lire un texte pour mieux comprendre l’objet</w:t>
      </w:r>
    </w:p>
    <w:p w:rsidR="007C1F33" w:rsidRDefault="00452D3F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</w:t>
      </w:r>
      <w:r w:rsidR="007F4277">
        <w:rPr>
          <w:rFonts w:ascii="Calibri" w:hAnsi="Calibri"/>
          <w:sz w:val="22"/>
          <w:szCs w:val="22"/>
        </w:rPr>
        <w:t>Remplir la carte d’identité de l’objet</w:t>
      </w:r>
    </w:p>
    <w:p w:rsidR="00452D3F" w:rsidRDefault="00452D3F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</w:t>
      </w:r>
      <w:r w:rsidR="005D4ABC">
        <w:rPr>
          <w:rFonts w:ascii="Calibri" w:hAnsi="Calibri"/>
          <w:sz w:val="22"/>
          <w:szCs w:val="22"/>
        </w:rPr>
        <w:t>Observer un objet</w:t>
      </w:r>
    </w:p>
    <w:p w:rsidR="007F4277" w:rsidRDefault="00484764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-Dessiner l’objet pour mieux le comprendre</w:t>
      </w:r>
    </w:p>
    <w:p w:rsidR="00484764" w:rsidRPr="0027093C" w:rsidRDefault="00484764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2"/>
          <w:szCs w:val="22"/>
        </w:rPr>
      </w:pPr>
    </w:p>
    <w:p w:rsidR="00A478E6" w:rsidRPr="0027093C" w:rsidRDefault="00A478E6" w:rsidP="001A681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b/>
          <w:sz w:val="22"/>
          <w:szCs w:val="22"/>
        </w:rPr>
      </w:pPr>
      <w:r w:rsidRPr="0027093C">
        <w:rPr>
          <w:rFonts w:ascii="Calibri" w:hAnsi="Calibri"/>
          <w:sz w:val="22"/>
          <w:szCs w:val="22"/>
        </w:rPr>
        <w:t xml:space="preserve">- </w:t>
      </w:r>
      <w:r w:rsidRPr="0027093C">
        <w:rPr>
          <w:rFonts w:ascii="Calibri" w:hAnsi="Calibri"/>
          <w:sz w:val="22"/>
          <w:szCs w:val="22"/>
          <w:u w:val="single"/>
        </w:rPr>
        <w:t>Points délicats</w:t>
      </w:r>
      <w:r w:rsidR="001A6819" w:rsidRPr="0027093C">
        <w:rPr>
          <w:rFonts w:ascii="Calibri" w:hAnsi="Calibri"/>
          <w:sz w:val="22"/>
          <w:szCs w:val="22"/>
          <w:u w:val="single"/>
        </w:rPr>
        <w:t xml:space="preserve"> </w:t>
      </w:r>
      <w:r w:rsidRPr="0027093C">
        <w:rPr>
          <w:rFonts w:ascii="Calibri" w:hAnsi="Calibri"/>
          <w:sz w:val="22"/>
          <w:szCs w:val="22"/>
          <w:u w:val="single"/>
        </w:rPr>
        <w:t>:</w:t>
      </w:r>
      <w:r w:rsidR="001A6819" w:rsidRPr="0027093C">
        <w:rPr>
          <w:rFonts w:ascii="Calibri" w:hAnsi="Calibri"/>
          <w:sz w:val="22"/>
          <w:szCs w:val="22"/>
        </w:rPr>
        <w:t xml:space="preserve"> </w:t>
      </w:r>
      <w:r w:rsidRPr="0027093C">
        <w:rPr>
          <w:rFonts w:ascii="Calibri" w:hAnsi="Calibri"/>
          <w:b/>
          <w:sz w:val="22"/>
          <w:szCs w:val="22"/>
        </w:rPr>
        <w:t xml:space="preserve"> </w:t>
      </w:r>
    </w:p>
    <w:p w:rsidR="00EA04CE" w:rsidRDefault="00946694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-Un E n’a </w:t>
      </w:r>
      <w:r w:rsidR="00005D35">
        <w:rPr>
          <w:rFonts w:ascii="Calibri" w:hAnsi="Calibri"/>
          <w:sz w:val="22"/>
          <w:szCs w:val="22"/>
        </w:rPr>
        <w:t xml:space="preserve">pas d’idée concernant la carte d’identité de l’objet </w:t>
      </w:r>
      <w:r w:rsidR="00005D35" w:rsidRPr="00005D35">
        <w:rPr>
          <w:rFonts w:ascii="Calibri" w:hAnsi="Calibri"/>
          <w:sz w:val="22"/>
          <w:szCs w:val="22"/>
        </w:rPr>
        <w:t>(lieu ?</w:t>
      </w:r>
      <w:r w:rsidR="00005D35">
        <w:rPr>
          <w:rFonts w:ascii="Calibri" w:hAnsi="Calibri"/>
          <w:sz w:val="22"/>
          <w:szCs w:val="22"/>
        </w:rPr>
        <w:t xml:space="preserve"> utilité ? nom ? </w:t>
      </w:r>
      <w:r w:rsidR="00005D35" w:rsidRPr="00005D35">
        <w:rPr>
          <w:rFonts w:ascii="Calibri" w:hAnsi="Calibri"/>
          <w:sz w:val="22"/>
          <w:szCs w:val="22"/>
        </w:rPr>
        <w:t>qui l’a utilisé ?)</w:t>
      </w:r>
    </w:p>
    <w:p w:rsidR="00C40285" w:rsidRDefault="004A393D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</w:t>
      </w:r>
      <w:r w:rsidR="00020DC3">
        <w:rPr>
          <w:rFonts w:ascii="Calibri" w:hAnsi="Calibri"/>
          <w:sz w:val="22"/>
          <w:szCs w:val="22"/>
        </w:rPr>
        <w:t>Un E ne comprend pas un des mots de vocabulaire du texte</w:t>
      </w:r>
    </w:p>
    <w:p w:rsidR="00020DC3" w:rsidRDefault="00020DC3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</w:t>
      </w:r>
      <w:r w:rsidR="005D4ABC">
        <w:rPr>
          <w:rFonts w:ascii="Calibri" w:hAnsi="Calibri"/>
          <w:sz w:val="22"/>
          <w:szCs w:val="22"/>
        </w:rPr>
        <w:t xml:space="preserve">Un E ne comprend pas </w:t>
      </w:r>
      <w:r w:rsidR="000D2BC9">
        <w:rPr>
          <w:rFonts w:ascii="Calibri" w:hAnsi="Calibri"/>
          <w:sz w:val="22"/>
          <w:szCs w:val="22"/>
        </w:rPr>
        <w:t>comment remplir la carte d’identité</w:t>
      </w:r>
    </w:p>
    <w:p w:rsidR="00484764" w:rsidRPr="0027093C" w:rsidRDefault="000D2BC9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-Un E n’arrive pas à dessiner l’objet</w:t>
      </w:r>
    </w:p>
    <w:p w:rsidR="005652EE" w:rsidRDefault="00A478E6" w:rsidP="001A681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2"/>
          <w:szCs w:val="22"/>
          <w:u w:val="single"/>
        </w:rPr>
      </w:pPr>
      <w:r w:rsidRPr="0027093C">
        <w:rPr>
          <w:rFonts w:ascii="Calibri" w:hAnsi="Calibri"/>
          <w:sz w:val="22"/>
          <w:szCs w:val="22"/>
        </w:rPr>
        <w:t xml:space="preserve">- </w:t>
      </w:r>
      <w:r w:rsidRPr="0027093C">
        <w:rPr>
          <w:rFonts w:ascii="Calibri" w:hAnsi="Calibri"/>
          <w:sz w:val="22"/>
          <w:szCs w:val="22"/>
          <w:u w:val="single"/>
        </w:rPr>
        <w:t>Références bibliographiques</w:t>
      </w:r>
      <w:r w:rsidR="001A6819" w:rsidRPr="0027093C">
        <w:rPr>
          <w:rFonts w:ascii="Calibri" w:hAnsi="Calibri"/>
          <w:sz w:val="22"/>
          <w:szCs w:val="22"/>
          <w:u w:val="single"/>
        </w:rPr>
        <w:t> :</w:t>
      </w:r>
    </w:p>
    <w:p w:rsidR="00766017" w:rsidRDefault="00484764" w:rsidP="001A681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2"/>
          <w:szCs w:val="22"/>
        </w:rPr>
      </w:pPr>
      <w:hyperlink r:id="rId7" w:history="1">
        <w:r w:rsidRPr="00A00899">
          <w:rPr>
            <w:rStyle w:val="Lienhypertexte"/>
            <w:rFonts w:ascii="Calibri" w:hAnsi="Calibri"/>
            <w:sz w:val="22"/>
            <w:szCs w:val="22"/>
          </w:rPr>
          <w:t>http://www.free-bouddha.fr/moulins_a_prieres_tibetains-c-20.html</w:t>
        </w:r>
      </w:hyperlink>
    </w:p>
    <w:p w:rsidR="00484764" w:rsidRDefault="00484764" w:rsidP="001A681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2"/>
          <w:szCs w:val="22"/>
        </w:rPr>
      </w:pPr>
      <w:hyperlink r:id="rId8" w:history="1">
        <w:r w:rsidRPr="00A00899">
          <w:rPr>
            <w:rStyle w:val="Lienhypertexte"/>
            <w:rFonts w:ascii="Calibri" w:hAnsi="Calibri"/>
            <w:sz w:val="22"/>
            <w:szCs w:val="22"/>
          </w:rPr>
          <w:t>https://fr.wikipedia.org/wiki/Moulin_%C3%A0_pri%C3%A8res</w:t>
        </w:r>
      </w:hyperlink>
    </w:p>
    <w:p w:rsidR="00484764" w:rsidRDefault="00484764" w:rsidP="001A681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2"/>
          <w:szCs w:val="22"/>
        </w:rPr>
      </w:pPr>
      <w:hyperlink r:id="rId9" w:history="1">
        <w:r w:rsidRPr="00A00899">
          <w:rPr>
            <w:rStyle w:val="Lienhypertexte"/>
            <w:rFonts w:ascii="Calibri" w:hAnsi="Calibri"/>
            <w:sz w:val="22"/>
            <w:szCs w:val="22"/>
          </w:rPr>
          <w:t>http://magiedubouddha.com/p_tib-moulins1.php</w:t>
        </w:r>
      </w:hyperlink>
    </w:p>
    <w:p w:rsidR="00484764" w:rsidRDefault="00484764" w:rsidP="001A681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22"/>
          <w:szCs w:val="22"/>
        </w:rPr>
      </w:pPr>
    </w:p>
    <w:p w:rsidR="00A478E6" w:rsidRPr="0027093C" w:rsidRDefault="00A478E6" w:rsidP="00A478E6">
      <w:pPr>
        <w:tabs>
          <w:tab w:val="center" w:pos="1920"/>
          <w:tab w:val="right" w:pos="10620"/>
        </w:tabs>
        <w:jc w:val="both"/>
        <w:rPr>
          <w:rFonts w:ascii="Calibri" w:hAnsi="Calibri"/>
        </w:rPr>
      </w:pPr>
    </w:p>
    <w:p w:rsidR="00D823C2" w:rsidRPr="0027093C" w:rsidRDefault="00D823C2" w:rsidP="00D823C2">
      <w:pPr>
        <w:tabs>
          <w:tab w:val="center" w:pos="1920"/>
          <w:tab w:val="right" w:pos="10620"/>
        </w:tabs>
        <w:jc w:val="both"/>
        <w:rPr>
          <w:rFonts w:ascii="Calibri" w:hAnsi="Calibri"/>
        </w:rPr>
      </w:pPr>
    </w:p>
    <w:p w:rsidR="00D823C2" w:rsidRPr="0027093C" w:rsidRDefault="00D823C2" w:rsidP="00D823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b/>
          <w:sz w:val="22"/>
          <w:szCs w:val="22"/>
          <w:u w:val="single"/>
        </w:rPr>
      </w:pPr>
      <w:r w:rsidRPr="0027093C">
        <w:rPr>
          <w:rFonts w:ascii="Calibri" w:hAnsi="Calibri"/>
        </w:rPr>
        <w:t xml:space="preserve"> </w:t>
      </w:r>
      <w:r w:rsidRPr="0027093C">
        <w:rPr>
          <w:rFonts w:ascii="Calibri" w:hAnsi="Calibri"/>
          <w:b/>
          <w:sz w:val="22"/>
          <w:szCs w:val="22"/>
          <w:u w:val="single"/>
        </w:rPr>
        <w:t>PROCEDURES D’EVALUATION FORMATIVE</w:t>
      </w:r>
    </w:p>
    <w:p w:rsidR="00D823C2" w:rsidRPr="0027093C" w:rsidRDefault="00D823C2" w:rsidP="00D823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</w:rPr>
      </w:pPr>
      <w:r w:rsidRPr="0027093C">
        <w:rPr>
          <w:rFonts w:ascii="Calibri" w:hAnsi="Calibri"/>
          <w:sz w:val="22"/>
          <w:szCs w:val="22"/>
        </w:rPr>
        <w:t xml:space="preserve"> (indices révélateurs d’une progression dans la maîtrise de la compétence visée)</w:t>
      </w:r>
    </w:p>
    <w:p w:rsidR="00D823C2" w:rsidRPr="0027093C" w:rsidRDefault="00D823C2" w:rsidP="00D823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</w:rPr>
      </w:pPr>
    </w:p>
    <w:p w:rsidR="00D823C2" w:rsidRPr="0027093C" w:rsidRDefault="00D823C2" w:rsidP="00D823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</w:rPr>
      </w:pPr>
    </w:p>
    <w:p w:rsidR="00D823C2" w:rsidRPr="0027093C" w:rsidRDefault="00D823C2" w:rsidP="00D823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</w:rPr>
      </w:pPr>
    </w:p>
    <w:p w:rsidR="00D823C2" w:rsidRPr="0027093C" w:rsidRDefault="00D823C2" w:rsidP="00D823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</w:rPr>
      </w:pPr>
    </w:p>
    <w:p w:rsidR="00D823C2" w:rsidRPr="0027093C" w:rsidRDefault="00D823C2" w:rsidP="00D823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</w:rPr>
      </w:pPr>
    </w:p>
    <w:p w:rsidR="00D823C2" w:rsidRPr="0027093C" w:rsidRDefault="00D823C2" w:rsidP="00D823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</w:rPr>
      </w:pPr>
    </w:p>
    <w:p w:rsidR="00D823C2" w:rsidRPr="0027093C" w:rsidRDefault="00D823C2" w:rsidP="00D823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</w:rPr>
      </w:pPr>
    </w:p>
    <w:p w:rsidR="00D823C2" w:rsidRPr="0027093C" w:rsidRDefault="00D823C2" w:rsidP="00A478E6">
      <w:pPr>
        <w:tabs>
          <w:tab w:val="center" w:pos="1920"/>
          <w:tab w:val="right" w:pos="10620"/>
        </w:tabs>
        <w:jc w:val="both"/>
        <w:rPr>
          <w:rFonts w:ascii="Calibri" w:hAnsi="Calibri"/>
        </w:rPr>
      </w:pPr>
    </w:p>
    <w:p w:rsidR="00D823C2" w:rsidRPr="0027093C" w:rsidRDefault="00D823C2" w:rsidP="00A478E6">
      <w:pPr>
        <w:tabs>
          <w:tab w:val="center" w:pos="1920"/>
          <w:tab w:val="right" w:pos="10620"/>
        </w:tabs>
        <w:jc w:val="both"/>
        <w:rPr>
          <w:rFonts w:ascii="Calibri" w:hAnsi="Calibri"/>
        </w:rPr>
      </w:pPr>
    </w:p>
    <w:p w:rsidR="00A478E6" w:rsidRPr="0027093C" w:rsidRDefault="00A478E6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10"/>
        </w:rPr>
      </w:pPr>
    </w:p>
    <w:p w:rsidR="00A478E6" w:rsidRPr="0027093C" w:rsidRDefault="00A478E6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u w:val="single"/>
        </w:rPr>
      </w:pPr>
      <w:r w:rsidRPr="0027093C">
        <w:rPr>
          <w:rFonts w:ascii="Calibri" w:hAnsi="Calibri"/>
        </w:rPr>
        <w:t xml:space="preserve"> </w:t>
      </w:r>
      <w:r w:rsidRPr="0027093C">
        <w:rPr>
          <w:rFonts w:ascii="Calibri" w:hAnsi="Calibri"/>
          <w:b/>
          <w:u w:val="single"/>
        </w:rPr>
        <w:t>EN ANNEXE (si coché) :</w:t>
      </w:r>
    </w:p>
    <w:p w:rsidR="00A478E6" w:rsidRPr="0027093C" w:rsidRDefault="00A478E6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right" w:pos="10620"/>
        </w:tabs>
        <w:jc w:val="both"/>
        <w:rPr>
          <w:rFonts w:ascii="Calibri" w:hAnsi="Calibri"/>
          <w:sz w:val="6"/>
        </w:rPr>
      </w:pPr>
      <w:r w:rsidRPr="0027093C">
        <w:rPr>
          <w:rFonts w:ascii="Calibri" w:hAnsi="Calibri"/>
        </w:rPr>
        <w:t xml:space="preserve"> </w:t>
      </w:r>
    </w:p>
    <w:p w:rsidR="00A478E6" w:rsidRPr="0027093C" w:rsidRDefault="00D823C2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left" w:pos="3402"/>
          <w:tab w:val="left" w:pos="6804"/>
          <w:tab w:val="right" w:pos="10620"/>
        </w:tabs>
        <w:jc w:val="both"/>
        <w:rPr>
          <w:rFonts w:ascii="Calibri" w:hAnsi="Calibri"/>
          <w:sz w:val="22"/>
          <w:szCs w:val="22"/>
        </w:rPr>
      </w:pPr>
      <w:r w:rsidRPr="0027093C">
        <w:rPr>
          <w:rFonts w:ascii="Calibri" w:hAnsi="Calibri"/>
          <w:sz w:val="22"/>
          <w:szCs w:val="22"/>
        </w:rPr>
        <w:t xml:space="preserve">Ø </w:t>
      </w:r>
      <w:r w:rsidR="00A478E6" w:rsidRPr="0027093C">
        <w:rPr>
          <w:rFonts w:ascii="Calibri" w:hAnsi="Calibri"/>
          <w:sz w:val="22"/>
          <w:szCs w:val="22"/>
        </w:rPr>
        <w:t xml:space="preserve"> Contenu-matière </w:t>
      </w:r>
      <w:r w:rsidR="001A6819" w:rsidRPr="0027093C">
        <w:rPr>
          <w:rFonts w:ascii="Calibri" w:hAnsi="Calibri"/>
          <w:sz w:val="22"/>
          <w:szCs w:val="22"/>
        </w:rPr>
        <w:t xml:space="preserve">   </w:t>
      </w:r>
      <w:r w:rsidR="00A478E6" w:rsidRPr="0027093C">
        <w:rPr>
          <w:rFonts w:ascii="Calibri" w:hAnsi="Calibri"/>
          <w:sz w:val="22"/>
          <w:szCs w:val="22"/>
        </w:rPr>
        <w:t xml:space="preserve">   </w:t>
      </w:r>
      <w:r w:rsidR="00A478E6" w:rsidRPr="0027093C">
        <w:rPr>
          <w:rFonts w:ascii="Calibri" w:hAnsi="Calibri"/>
          <w:sz w:val="22"/>
          <w:szCs w:val="22"/>
        </w:rPr>
        <w:tab/>
        <w:t>0 Disposition du tableau</w:t>
      </w:r>
      <w:r w:rsidR="00A478E6" w:rsidRPr="0027093C">
        <w:rPr>
          <w:rFonts w:ascii="Calibri" w:hAnsi="Calibri"/>
          <w:sz w:val="22"/>
          <w:szCs w:val="22"/>
        </w:rPr>
        <w:tab/>
        <w:t>0 Disposition des élèves</w:t>
      </w:r>
      <w:r w:rsidR="00A478E6" w:rsidRPr="0027093C">
        <w:rPr>
          <w:rFonts w:ascii="Calibri" w:hAnsi="Calibri"/>
          <w:sz w:val="22"/>
          <w:szCs w:val="22"/>
        </w:rPr>
        <w:tab/>
      </w:r>
      <w:r w:rsidR="00A478E6" w:rsidRPr="0027093C">
        <w:rPr>
          <w:rFonts w:ascii="Calibri" w:hAnsi="Calibri"/>
          <w:sz w:val="22"/>
          <w:szCs w:val="22"/>
        </w:rPr>
        <w:tab/>
      </w:r>
    </w:p>
    <w:p w:rsidR="00A478E6" w:rsidRPr="0027093C" w:rsidRDefault="00A478E6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left" w:pos="3402"/>
          <w:tab w:val="left" w:pos="6804"/>
          <w:tab w:val="right" w:pos="10620"/>
        </w:tabs>
        <w:jc w:val="both"/>
        <w:rPr>
          <w:rFonts w:ascii="Calibri" w:hAnsi="Calibri"/>
          <w:sz w:val="22"/>
          <w:szCs w:val="22"/>
        </w:rPr>
      </w:pPr>
      <w:r w:rsidRPr="0027093C">
        <w:rPr>
          <w:rFonts w:ascii="Calibri" w:hAnsi="Calibri"/>
          <w:sz w:val="22"/>
          <w:szCs w:val="22"/>
        </w:rPr>
        <w:t xml:space="preserve"> 0 Documents d’évaluation</w:t>
      </w:r>
      <w:r w:rsidRPr="0027093C">
        <w:rPr>
          <w:rFonts w:ascii="Calibri" w:hAnsi="Calibri"/>
          <w:sz w:val="22"/>
          <w:szCs w:val="22"/>
        </w:rPr>
        <w:tab/>
        <w:t>0 Exercices d’application</w:t>
      </w:r>
      <w:r w:rsidRPr="0027093C">
        <w:rPr>
          <w:rFonts w:ascii="Calibri" w:hAnsi="Calibri"/>
          <w:sz w:val="22"/>
          <w:szCs w:val="22"/>
        </w:rPr>
        <w:tab/>
        <w:t>0 Feuillets à distribuer</w:t>
      </w:r>
    </w:p>
    <w:p w:rsidR="00A478E6" w:rsidRPr="0027093C" w:rsidRDefault="00A478E6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left" w:pos="3402"/>
          <w:tab w:val="left" w:pos="6804"/>
          <w:tab w:val="right" w:pos="10620"/>
        </w:tabs>
        <w:jc w:val="both"/>
        <w:rPr>
          <w:rFonts w:ascii="Calibri" w:hAnsi="Calibri"/>
        </w:rPr>
      </w:pPr>
      <w:r w:rsidRPr="0027093C">
        <w:rPr>
          <w:rFonts w:ascii="Calibri" w:hAnsi="Calibri"/>
        </w:rPr>
        <w:t xml:space="preserve"> </w:t>
      </w:r>
      <w:r w:rsidRPr="0027093C">
        <w:rPr>
          <w:rFonts w:ascii="Calibri" w:hAnsi="Calibri"/>
        </w:rPr>
        <w:tab/>
      </w:r>
      <w:r w:rsidRPr="0027093C">
        <w:rPr>
          <w:rFonts w:ascii="Calibri" w:hAnsi="Calibri"/>
        </w:rPr>
        <w:tab/>
      </w:r>
    </w:p>
    <w:p w:rsidR="00A478E6" w:rsidRPr="0027093C" w:rsidRDefault="00A478E6" w:rsidP="00A478E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enter" w:pos="1920"/>
          <w:tab w:val="left" w:pos="3402"/>
          <w:tab w:val="left" w:pos="6804"/>
          <w:tab w:val="right" w:pos="10620"/>
        </w:tabs>
        <w:jc w:val="both"/>
        <w:rPr>
          <w:rFonts w:ascii="Calibri" w:hAnsi="Calibri"/>
          <w:sz w:val="10"/>
        </w:rPr>
      </w:pPr>
    </w:p>
    <w:p w:rsidR="00A478E6" w:rsidRPr="0027093C" w:rsidRDefault="00A478E6" w:rsidP="00A478E6">
      <w:pPr>
        <w:tabs>
          <w:tab w:val="center" w:pos="1920"/>
          <w:tab w:val="right" w:pos="10620"/>
        </w:tabs>
        <w:jc w:val="center"/>
        <w:rPr>
          <w:rFonts w:ascii="Calibri" w:hAnsi="Calibri"/>
          <w:sz w:val="10"/>
        </w:rPr>
      </w:pPr>
    </w:p>
    <w:p w:rsidR="00935B20" w:rsidRDefault="00935B20" w:rsidP="006334C1">
      <w:pPr>
        <w:tabs>
          <w:tab w:val="center" w:pos="1920"/>
          <w:tab w:val="right" w:pos="10620"/>
        </w:tabs>
        <w:rPr>
          <w:rFonts w:ascii="Calibri" w:hAnsi="Calibri"/>
        </w:rPr>
      </w:pPr>
    </w:p>
    <w:p w:rsidR="007D2079" w:rsidRDefault="007D2079" w:rsidP="006334C1">
      <w:pPr>
        <w:tabs>
          <w:tab w:val="center" w:pos="1920"/>
          <w:tab w:val="right" w:pos="10620"/>
        </w:tabs>
        <w:rPr>
          <w:rFonts w:ascii="Calibri" w:hAnsi="Calibri"/>
        </w:rPr>
      </w:pPr>
    </w:p>
    <w:p w:rsidR="007D2079" w:rsidRDefault="007D2079" w:rsidP="006334C1">
      <w:pPr>
        <w:tabs>
          <w:tab w:val="center" w:pos="1920"/>
          <w:tab w:val="right" w:pos="10620"/>
        </w:tabs>
        <w:rPr>
          <w:rFonts w:ascii="Calibri" w:hAnsi="Calibri"/>
        </w:rPr>
      </w:pPr>
    </w:p>
    <w:p w:rsidR="007D2079" w:rsidRDefault="007D2079" w:rsidP="006334C1">
      <w:pPr>
        <w:tabs>
          <w:tab w:val="center" w:pos="1920"/>
          <w:tab w:val="right" w:pos="10620"/>
        </w:tabs>
        <w:rPr>
          <w:rFonts w:ascii="Calibri" w:hAnsi="Calibri"/>
        </w:rPr>
      </w:pPr>
    </w:p>
    <w:p w:rsidR="007D2079" w:rsidRPr="0027093C" w:rsidRDefault="007D2079" w:rsidP="006334C1">
      <w:pPr>
        <w:tabs>
          <w:tab w:val="center" w:pos="1920"/>
          <w:tab w:val="right" w:pos="10620"/>
        </w:tabs>
        <w:rPr>
          <w:rFonts w:ascii="Calibri" w:hAnsi="Calibri"/>
        </w:rPr>
      </w:pPr>
    </w:p>
    <w:tbl>
      <w:tblPr>
        <w:tblW w:w="106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37"/>
        <w:gridCol w:w="9866"/>
      </w:tblGrid>
      <w:tr w:rsidR="002C78EA" w:rsidRPr="0027093C" w:rsidTr="00666264">
        <w:trPr>
          <w:trHeight w:hRule="exact" w:val="440"/>
        </w:trPr>
        <w:tc>
          <w:tcPr>
            <w:tcW w:w="10603" w:type="dxa"/>
            <w:gridSpan w:val="2"/>
          </w:tcPr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10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GB"/>
              </w:rPr>
            </w:pPr>
            <w:r w:rsidRPr="0027093C">
              <w:rPr>
                <w:rFonts w:ascii="Calibri" w:hAnsi="Calibri"/>
                <w:b/>
                <w:sz w:val="24"/>
                <w:lang w:val="en-GB"/>
              </w:rPr>
              <w:t>STRATEGIES : ETAPE 1</w:t>
            </w:r>
            <w:r w:rsidR="001A6819" w:rsidRPr="001A6819">
              <w:rPr>
                <w:rFonts w:ascii="Calibri" w:hAnsi="Calibri"/>
                <w:b/>
                <w:sz w:val="24"/>
              </w:rPr>
              <w:t xml:space="preserve">                                                                         O</w:t>
            </w:r>
            <w:r w:rsidR="00923806">
              <w:rPr>
                <w:rFonts w:ascii="Calibri" w:hAnsi="Calibri"/>
                <w:b/>
                <w:sz w:val="24"/>
              </w:rPr>
              <w:t xml:space="preserve"> AS</w:t>
            </w: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GB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GB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GB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GB"/>
              </w:rPr>
            </w:pPr>
          </w:p>
        </w:tc>
      </w:tr>
      <w:tr w:rsidR="002C78EA" w:rsidRPr="0027093C" w:rsidTr="00666264">
        <w:tc>
          <w:tcPr>
            <w:tcW w:w="737" w:type="dxa"/>
          </w:tcPr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jc w:val="center"/>
              <w:rPr>
                <w:rFonts w:ascii="Calibri" w:hAnsi="Calibri"/>
                <w:b/>
                <w:sz w:val="6"/>
                <w:lang w:val="en-GB"/>
              </w:rPr>
            </w:pPr>
          </w:p>
          <w:p w:rsidR="002C78EA" w:rsidRPr="0027093C" w:rsidRDefault="002C78EA" w:rsidP="002C78EA">
            <w:pPr>
              <w:keepNext/>
              <w:tabs>
                <w:tab w:val="center" w:pos="1920"/>
                <w:tab w:val="right" w:pos="10620"/>
              </w:tabs>
              <w:jc w:val="center"/>
              <w:outlineLvl w:val="0"/>
              <w:rPr>
                <w:rFonts w:ascii="Calibri" w:hAnsi="Calibri"/>
                <w:b/>
                <w:sz w:val="16"/>
              </w:rPr>
            </w:pPr>
            <w:r w:rsidRPr="0027093C">
              <w:rPr>
                <w:rFonts w:ascii="Calibri" w:hAnsi="Calibri"/>
                <w:b/>
                <w:sz w:val="16"/>
              </w:rPr>
              <w:t>Durée</w:t>
            </w:r>
          </w:p>
        </w:tc>
        <w:tc>
          <w:tcPr>
            <w:tcW w:w="9866" w:type="dxa"/>
          </w:tcPr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jc w:val="center"/>
              <w:rPr>
                <w:rFonts w:ascii="Calibri" w:hAnsi="Calibri"/>
                <w:b/>
                <w:sz w:val="6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jc w:val="center"/>
              <w:rPr>
                <w:rFonts w:ascii="Calibri" w:hAnsi="Calibri"/>
                <w:b/>
                <w:sz w:val="22"/>
              </w:rPr>
            </w:pPr>
            <w:r w:rsidRPr="0027093C">
              <w:rPr>
                <w:rFonts w:ascii="Calibri" w:hAnsi="Calibri"/>
                <w:b/>
                <w:sz w:val="22"/>
              </w:rPr>
              <w:t>Consignes et description de l’activité des élèves</w:t>
            </w:r>
          </w:p>
        </w:tc>
      </w:tr>
      <w:tr w:rsidR="002C78EA" w:rsidRPr="0027093C" w:rsidTr="00666264">
        <w:tc>
          <w:tcPr>
            <w:tcW w:w="737" w:type="dxa"/>
          </w:tcPr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sz w:val="32"/>
                <w:szCs w:val="32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</w:tc>
        <w:tc>
          <w:tcPr>
            <w:tcW w:w="9866" w:type="dxa"/>
          </w:tcPr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  <w:p w:rsidR="00AE7958" w:rsidRDefault="001A6819" w:rsidP="00EB4544">
            <w:pPr>
              <w:pStyle w:val="Paragraphedeliste"/>
              <w:ind w:left="0"/>
              <w:rPr>
                <w:sz w:val="24"/>
                <w:szCs w:val="24"/>
              </w:rPr>
            </w:pPr>
            <w:r w:rsidRPr="00EB4544">
              <w:rPr>
                <w:sz w:val="24"/>
                <w:szCs w:val="24"/>
                <w:u w:val="single"/>
              </w:rPr>
              <w:t>Explications :</w:t>
            </w:r>
            <w:r w:rsidRPr="00EB4544">
              <w:rPr>
                <w:sz w:val="24"/>
                <w:szCs w:val="24"/>
              </w:rPr>
              <w:t xml:space="preserve"> </w:t>
            </w:r>
            <w:r w:rsidR="00E532EE">
              <w:rPr>
                <w:sz w:val="24"/>
                <w:szCs w:val="24"/>
              </w:rPr>
              <w:t>Ensuite, nous discutons de leur représentation et de ce qu’ils ont écrit.</w:t>
            </w:r>
            <w:r w:rsidR="007D2079">
              <w:rPr>
                <w:sz w:val="24"/>
                <w:szCs w:val="24"/>
              </w:rPr>
              <w:t xml:space="preserve"> Peut-être que certains enfants ont déjà entendu parler de cet objet.</w:t>
            </w:r>
          </w:p>
          <w:p w:rsidR="002C78EA" w:rsidRPr="0027093C" w:rsidRDefault="002C78EA" w:rsidP="003D042B">
            <w:pPr>
              <w:pStyle w:val="Paragraphedeliste"/>
              <w:ind w:left="0"/>
            </w:pPr>
          </w:p>
        </w:tc>
      </w:tr>
    </w:tbl>
    <w:p w:rsidR="002C78EA" w:rsidRPr="0027093C" w:rsidRDefault="002C78EA" w:rsidP="002C78EA">
      <w:pPr>
        <w:tabs>
          <w:tab w:val="center" w:pos="1920"/>
          <w:tab w:val="right" w:pos="10620"/>
        </w:tabs>
        <w:jc w:val="center"/>
        <w:rPr>
          <w:rFonts w:ascii="Calibri" w:hAnsi="Calibri"/>
          <w:sz w:val="10"/>
        </w:rPr>
      </w:pPr>
    </w:p>
    <w:p w:rsidR="002C78EA" w:rsidRPr="0027093C" w:rsidRDefault="002C78EA" w:rsidP="002C78EA">
      <w:pPr>
        <w:tabs>
          <w:tab w:val="center" w:pos="1920"/>
          <w:tab w:val="right" w:pos="10620"/>
        </w:tabs>
        <w:jc w:val="center"/>
        <w:rPr>
          <w:rFonts w:ascii="Calibri" w:hAnsi="Calibri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37"/>
        <w:gridCol w:w="9866"/>
      </w:tblGrid>
      <w:tr w:rsidR="002C78EA" w:rsidRPr="0027093C" w:rsidTr="00666264">
        <w:trPr>
          <w:trHeight w:hRule="exact" w:val="440"/>
        </w:trPr>
        <w:tc>
          <w:tcPr>
            <w:tcW w:w="10603" w:type="dxa"/>
            <w:gridSpan w:val="2"/>
          </w:tcPr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10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GB"/>
              </w:rPr>
            </w:pPr>
            <w:r w:rsidRPr="0027093C">
              <w:rPr>
                <w:rFonts w:ascii="Calibri" w:hAnsi="Calibri"/>
                <w:b/>
                <w:sz w:val="24"/>
              </w:rPr>
              <w:t>STRATEGIES : ETAPE 2</w:t>
            </w:r>
            <w:r w:rsidR="001A6819" w:rsidRPr="001A6819">
              <w:rPr>
                <w:rFonts w:ascii="Calibri" w:hAnsi="Calibri"/>
                <w:b/>
                <w:sz w:val="24"/>
              </w:rPr>
              <w:t xml:space="preserve">                                          </w:t>
            </w:r>
            <w:r w:rsidR="00EB4544">
              <w:rPr>
                <w:rFonts w:ascii="Calibri" w:hAnsi="Calibri"/>
                <w:b/>
                <w:sz w:val="24"/>
              </w:rPr>
              <w:t xml:space="preserve">                              </w:t>
            </w:r>
            <w:r w:rsidR="00EB4544" w:rsidRPr="001A6819">
              <w:rPr>
                <w:rFonts w:ascii="Calibri" w:hAnsi="Calibri"/>
                <w:b/>
                <w:sz w:val="24"/>
              </w:rPr>
              <w:t xml:space="preserve">Ø </w:t>
            </w:r>
            <w:r w:rsidR="00EB4544" w:rsidRPr="001A6819">
              <w:rPr>
                <w:rFonts w:ascii="Calibri" w:hAnsi="Calibri"/>
                <w:sz w:val="24"/>
              </w:rPr>
              <w:t>AF</w:t>
            </w:r>
            <w:r w:rsidR="00EB4544" w:rsidRPr="001A6819">
              <w:rPr>
                <w:rFonts w:ascii="Calibri" w:hAnsi="Calibri"/>
                <w:b/>
                <w:sz w:val="24"/>
              </w:rPr>
              <w:t xml:space="preserve">   </w:t>
            </w: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GB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GB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GB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GB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GB"/>
              </w:rPr>
            </w:pPr>
          </w:p>
        </w:tc>
      </w:tr>
      <w:tr w:rsidR="002C78EA" w:rsidRPr="0027093C" w:rsidTr="00666264">
        <w:tc>
          <w:tcPr>
            <w:tcW w:w="737" w:type="dxa"/>
          </w:tcPr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jc w:val="center"/>
              <w:rPr>
                <w:rFonts w:ascii="Calibri" w:hAnsi="Calibri"/>
                <w:b/>
                <w:sz w:val="6"/>
                <w:lang w:val="en-GB"/>
              </w:rPr>
            </w:pPr>
          </w:p>
          <w:p w:rsidR="002C78EA" w:rsidRPr="0027093C" w:rsidRDefault="002C78EA" w:rsidP="002C78EA">
            <w:pPr>
              <w:keepNext/>
              <w:tabs>
                <w:tab w:val="center" w:pos="1920"/>
                <w:tab w:val="right" w:pos="10620"/>
              </w:tabs>
              <w:jc w:val="center"/>
              <w:outlineLvl w:val="0"/>
              <w:rPr>
                <w:rFonts w:ascii="Calibri" w:hAnsi="Calibri"/>
                <w:b/>
                <w:sz w:val="16"/>
              </w:rPr>
            </w:pPr>
            <w:r w:rsidRPr="0027093C">
              <w:rPr>
                <w:rFonts w:ascii="Calibri" w:hAnsi="Calibri"/>
                <w:b/>
                <w:sz w:val="16"/>
              </w:rPr>
              <w:t>Durée</w:t>
            </w:r>
          </w:p>
        </w:tc>
        <w:tc>
          <w:tcPr>
            <w:tcW w:w="9866" w:type="dxa"/>
          </w:tcPr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jc w:val="center"/>
              <w:rPr>
                <w:rFonts w:ascii="Calibri" w:hAnsi="Calibri"/>
                <w:b/>
                <w:sz w:val="6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jc w:val="center"/>
              <w:rPr>
                <w:rFonts w:ascii="Calibri" w:hAnsi="Calibri"/>
                <w:b/>
                <w:sz w:val="22"/>
              </w:rPr>
            </w:pPr>
            <w:r w:rsidRPr="0027093C">
              <w:rPr>
                <w:rFonts w:ascii="Calibri" w:hAnsi="Calibri"/>
                <w:b/>
                <w:sz w:val="22"/>
              </w:rPr>
              <w:t>consignes et description de l’activité des élèves</w:t>
            </w:r>
          </w:p>
        </w:tc>
      </w:tr>
      <w:tr w:rsidR="002C78EA" w:rsidRPr="0027093C" w:rsidTr="00666264">
        <w:trPr>
          <w:trHeight w:val="1370"/>
        </w:trPr>
        <w:tc>
          <w:tcPr>
            <w:tcW w:w="737" w:type="dxa"/>
          </w:tcPr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sz w:val="32"/>
                <w:szCs w:val="32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</w:tc>
        <w:tc>
          <w:tcPr>
            <w:tcW w:w="9866" w:type="dxa"/>
          </w:tcPr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  <w:p w:rsidR="00801A9F" w:rsidRPr="00EB4544" w:rsidRDefault="002C78EA" w:rsidP="003D042B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sz w:val="24"/>
                <w:szCs w:val="24"/>
              </w:rPr>
            </w:pPr>
            <w:r w:rsidRPr="00EB4544">
              <w:rPr>
                <w:rFonts w:ascii="Calibri" w:hAnsi="Calibri"/>
                <w:sz w:val="24"/>
                <w:szCs w:val="24"/>
                <w:u w:val="single"/>
              </w:rPr>
              <w:t>Explications</w:t>
            </w:r>
            <w:r w:rsidR="001A6819" w:rsidRPr="00EB4544">
              <w:rPr>
                <w:rFonts w:ascii="Calibri" w:hAnsi="Calibri"/>
                <w:sz w:val="24"/>
                <w:szCs w:val="24"/>
                <w:u w:val="single"/>
              </w:rPr>
              <w:t> :</w:t>
            </w:r>
            <w:r w:rsidR="00EA04CE" w:rsidRPr="00EB4544">
              <w:rPr>
                <w:rFonts w:ascii="Calibri" w:hAnsi="Calibri"/>
                <w:sz w:val="24"/>
                <w:szCs w:val="24"/>
              </w:rPr>
              <w:t xml:space="preserve"> </w:t>
            </w:r>
            <w:r w:rsidR="00E532EE">
              <w:rPr>
                <w:rFonts w:ascii="Calibri" w:hAnsi="Calibri"/>
                <w:sz w:val="24"/>
                <w:szCs w:val="24"/>
              </w:rPr>
              <w:t>J’explique aux enfants qu’ils vont découvrir toutes les réponses aux questions de la SD à travers de la documentation</w:t>
            </w:r>
            <w:r w:rsidR="002228A4">
              <w:rPr>
                <w:rFonts w:ascii="Calibri" w:hAnsi="Calibri"/>
                <w:sz w:val="24"/>
                <w:szCs w:val="24"/>
              </w:rPr>
              <w:t xml:space="preserve">. </w:t>
            </w:r>
            <w:r w:rsidR="000D2BC9">
              <w:rPr>
                <w:rFonts w:ascii="Calibri" w:hAnsi="Calibri"/>
                <w:sz w:val="24"/>
                <w:szCs w:val="24"/>
              </w:rPr>
              <w:t>Avant de remplir la carte d’identité de l’objet, je demande aux enfants ce qu’</w:t>
            </w:r>
            <w:r w:rsidR="00005D35">
              <w:rPr>
                <w:rFonts w:ascii="Calibri" w:hAnsi="Calibri"/>
                <w:sz w:val="24"/>
                <w:szCs w:val="24"/>
              </w:rPr>
              <w:t>est la</w:t>
            </w:r>
            <w:r w:rsidR="000D2BC9">
              <w:rPr>
                <w:rFonts w:ascii="Calibri" w:hAnsi="Calibri"/>
                <w:sz w:val="24"/>
                <w:szCs w:val="24"/>
              </w:rPr>
              <w:t xml:space="preserve"> carte d’identité d’un objet. S’ils ne trouvent pas, je leur demande de comparer avec une carte d’identité d’une personne. </w:t>
            </w:r>
          </w:p>
          <w:p w:rsidR="002C78EA" w:rsidRPr="0027093C" w:rsidRDefault="002C78EA" w:rsidP="003D042B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</w:tc>
      </w:tr>
    </w:tbl>
    <w:p w:rsidR="002C78EA" w:rsidRPr="0027093C" w:rsidRDefault="002C78EA" w:rsidP="002C78EA">
      <w:pPr>
        <w:tabs>
          <w:tab w:val="center" w:pos="1920"/>
          <w:tab w:val="right" w:pos="10620"/>
        </w:tabs>
        <w:jc w:val="center"/>
        <w:rPr>
          <w:rFonts w:ascii="Calibri" w:hAnsi="Calibri"/>
          <w:sz w:val="10"/>
        </w:rPr>
      </w:pPr>
    </w:p>
    <w:p w:rsidR="002C78EA" w:rsidRPr="0027093C" w:rsidRDefault="002C78EA" w:rsidP="002C78EA">
      <w:pPr>
        <w:tabs>
          <w:tab w:val="center" w:pos="1920"/>
          <w:tab w:val="right" w:pos="10620"/>
        </w:tabs>
        <w:jc w:val="center"/>
        <w:rPr>
          <w:rFonts w:ascii="Calibri" w:hAnsi="Calibri"/>
        </w:rPr>
      </w:pPr>
    </w:p>
    <w:tbl>
      <w:tblPr>
        <w:tblW w:w="106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37"/>
        <w:gridCol w:w="9866"/>
      </w:tblGrid>
      <w:tr w:rsidR="002C78EA" w:rsidRPr="00A62C3D" w:rsidTr="00666264">
        <w:trPr>
          <w:trHeight w:hRule="exact" w:val="440"/>
        </w:trPr>
        <w:tc>
          <w:tcPr>
            <w:tcW w:w="10603" w:type="dxa"/>
            <w:gridSpan w:val="2"/>
          </w:tcPr>
          <w:p w:rsidR="002C78EA" w:rsidRPr="006B3C6F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10"/>
                <w:lang w:val="en-US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GB"/>
              </w:rPr>
            </w:pPr>
            <w:r w:rsidRPr="006B3C6F">
              <w:rPr>
                <w:rFonts w:ascii="Calibri" w:hAnsi="Calibri"/>
                <w:b/>
                <w:sz w:val="24"/>
                <w:lang w:val="en-US"/>
              </w:rPr>
              <w:t xml:space="preserve">STRATEGIES : ETAPE </w:t>
            </w:r>
            <w:r w:rsidR="001A6819" w:rsidRPr="006B3C6F">
              <w:rPr>
                <w:rFonts w:ascii="Calibri" w:hAnsi="Calibri"/>
                <w:b/>
                <w:sz w:val="24"/>
                <w:lang w:val="en-US"/>
              </w:rPr>
              <w:t xml:space="preserve">3                                                                      </w:t>
            </w:r>
            <w:r w:rsidR="00EB4544" w:rsidRPr="006B3C6F">
              <w:rPr>
                <w:rFonts w:ascii="Calibri" w:hAnsi="Calibri"/>
                <w:b/>
                <w:sz w:val="24"/>
                <w:lang w:val="en-US"/>
              </w:rPr>
              <w:t xml:space="preserve">Ø </w:t>
            </w:r>
            <w:r w:rsidR="00EB4544" w:rsidRPr="006B3C6F">
              <w:rPr>
                <w:rFonts w:ascii="Calibri" w:hAnsi="Calibri"/>
                <w:sz w:val="24"/>
                <w:lang w:val="en-US"/>
              </w:rPr>
              <w:t>AS</w:t>
            </w: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GB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GB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GB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GB"/>
              </w:rPr>
            </w:pPr>
          </w:p>
        </w:tc>
      </w:tr>
      <w:tr w:rsidR="002C78EA" w:rsidRPr="0027093C" w:rsidTr="00666264">
        <w:tc>
          <w:tcPr>
            <w:tcW w:w="737" w:type="dxa"/>
          </w:tcPr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jc w:val="center"/>
              <w:rPr>
                <w:rFonts w:ascii="Calibri" w:hAnsi="Calibri"/>
                <w:b/>
                <w:sz w:val="6"/>
                <w:lang w:val="en-GB"/>
              </w:rPr>
            </w:pPr>
          </w:p>
          <w:p w:rsidR="002C78EA" w:rsidRPr="0027093C" w:rsidRDefault="002C78EA" w:rsidP="002C78EA">
            <w:pPr>
              <w:keepNext/>
              <w:tabs>
                <w:tab w:val="center" w:pos="1920"/>
                <w:tab w:val="right" w:pos="10620"/>
              </w:tabs>
              <w:jc w:val="center"/>
              <w:outlineLvl w:val="0"/>
              <w:rPr>
                <w:rFonts w:ascii="Calibri" w:hAnsi="Calibri"/>
                <w:b/>
                <w:sz w:val="16"/>
              </w:rPr>
            </w:pPr>
            <w:r w:rsidRPr="0027093C">
              <w:rPr>
                <w:rFonts w:ascii="Calibri" w:hAnsi="Calibri"/>
                <w:b/>
                <w:sz w:val="16"/>
              </w:rPr>
              <w:t>Durée</w:t>
            </w:r>
          </w:p>
        </w:tc>
        <w:tc>
          <w:tcPr>
            <w:tcW w:w="9866" w:type="dxa"/>
          </w:tcPr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jc w:val="center"/>
              <w:rPr>
                <w:rFonts w:ascii="Calibri" w:hAnsi="Calibri"/>
                <w:b/>
                <w:sz w:val="6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jc w:val="center"/>
              <w:rPr>
                <w:rFonts w:ascii="Calibri" w:hAnsi="Calibri"/>
                <w:b/>
                <w:sz w:val="22"/>
              </w:rPr>
            </w:pPr>
            <w:r w:rsidRPr="0027093C">
              <w:rPr>
                <w:rFonts w:ascii="Calibri" w:hAnsi="Calibri"/>
                <w:b/>
                <w:sz w:val="22"/>
              </w:rPr>
              <w:t>Consignes et description de l’activité des élèves</w:t>
            </w:r>
          </w:p>
        </w:tc>
      </w:tr>
      <w:tr w:rsidR="002C78EA" w:rsidRPr="0027093C" w:rsidTr="00666264">
        <w:trPr>
          <w:trHeight w:val="1051"/>
        </w:trPr>
        <w:tc>
          <w:tcPr>
            <w:tcW w:w="737" w:type="dxa"/>
          </w:tcPr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sz w:val="32"/>
                <w:szCs w:val="32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  <w:p w:rsidR="002C78EA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  <w:p w:rsidR="00EB4544" w:rsidRDefault="00EB4544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  <w:p w:rsidR="00EB4544" w:rsidRPr="0027093C" w:rsidRDefault="00EB4544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</w:tc>
        <w:tc>
          <w:tcPr>
            <w:tcW w:w="9866" w:type="dxa"/>
          </w:tcPr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  <w:p w:rsidR="002C78EA" w:rsidRPr="0014394E" w:rsidRDefault="001A6819" w:rsidP="0014394E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sz w:val="24"/>
                <w:szCs w:val="24"/>
              </w:rPr>
            </w:pPr>
            <w:r w:rsidRPr="00EB4544">
              <w:rPr>
                <w:rFonts w:ascii="Calibri" w:hAnsi="Calibri"/>
                <w:sz w:val="24"/>
                <w:szCs w:val="24"/>
                <w:u w:val="single"/>
              </w:rPr>
              <w:t>Explications :</w:t>
            </w:r>
            <w:r w:rsidRPr="00EB4544">
              <w:rPr>
                <w:rFonts w:ascii="Calibri" w:hAnsi="Calibri"/>
                <w:sz w:val="24"/>
                <w:szCs w:val="24"/>
              </w:rPr>
              <w:t xml:space="preserve"> </w:t>
            </w:r>
            <w:r w:rsidR="0014394E">
              <w:rPr>
                <w:rFonts w:ascii="Calibri" w:hAnsi="Calibri"/>
                <w:sz w:val="24"/>
                <w:szCs w:val="24"/>
              </w:rPr>
              <w:t xml:space="preserve">Nous corrigeons la carte d’identité en grand groupe. </w:t>
            </w:r>
            <w:r w:rsidR="00005D35">
              <w:rPr>
                <w:rFonts w:ascii="Calibri" w:hAnsi="Calibri"/>
                <w:sz w:val="24"/>
                <w:szCs w:val="24"/>
              </w:rPr>
              <w:t>Grace</w:t>
            </w:r>
            <w:r w:rsidR="007D2079">
              <w:rPr>
                <w:rFonts w:ascii="Calibri" w:hAnsi="Calibri"/>
                <w:sz w:val="24"/>
                <w:szCs w:val="24"/>
              </w:rPr>
              <w:t xml:space="preserve"> </w:t>
            </w:r>
            <w:r w:rsidR="00005D35">
              <w:rPr>
                <w:rFonts w:ascii="Calibri" w:hAnsi="Calibri"/>
                <w:sz w:val="24"/>
                <w:szCs w:val="24"/>
              </w:rPr>
              <w:t xml:space="preserve">à la </w:t>
            </w:r>
            <w:r w:rsidR="007D2079">
              <w:rPr>
                <w:rFonts w:ascii="Calibri" w:hAnsi="Calibri"/>
                <w:sz w:val="24"/>
                <w:szCs w:val="24"/>
              </w:rPr>
              <w:t xml:space="preserve">correction, je vérifie la compréhension de la lecture du texte et des informations que le document </w:t>
            </w:r>
            <w:r w:rsidR="00005D35">
              <w:rPr>
                <w:rFonts w:ascii="Calibri" w:hAnsi="Calibri"/>
                <w:sz w:val="24"/>
                <w:szCs w:val="24"/>
              </w:rPr>
              <w:t>fournit</w:t>
            </w:r>
            <w:bookmarkStart w:id="1" w:name="_GoBack"/>
            <w:bookmarkEnd w:id="1"/>
            <w:r w:rsidR="007D2079">
              <w:rPr>
                <w:rFonts w:ascii="Calibri" w:hAnsi="Calibri"/>
                <w:sz w:val="24"/>
                <w:szCs w:val="24"/>
              </w:rPr>
              <w:t xml:space="preserve">. </w:t>
            </w:r>
            <w:r w:rsidR="0014394E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</w:tr>
    </w:tbl>
    <w:p w:rsidR="002C78EA" w:rsidRDefault="002C78EA" w:rsidP="002C78EA">
      <w:pPr>
        <w:tabs>
          <w:tab w:val="center" w:pos="1920"/>
          <w:tab w:val="right" w:pos="10620"/>
        </w:tabs>
        <w:jc w:val="center"/>
        <w:rPr>
          <w:rFonts w:ascii="Calibri" w:hAnsi="Calibri"/>
          <w:sz w:val="10"/>
        </w:rPr>
      </w:pPr>
    </w:p>
    <w:p w:rsidR="000D2BC9" w:rsidRPr="0027093C" w:rsidRDefault="000D2BC9" w:rsidP="002C78EA">
      <w:pPr>
        <w:tabs>
          <w:tab w:val="center" w:pos="1920"/>
          <w:tab w:val="right" w:pos="10620"/>
        </w:tabs>
        <w:jc w:val="center"/>
        <w:rPr>
          <w:rFonts w:ascii="Calibri" w:hAnsi="Calibri"/>
          <w:sz w:val="10"/>
        </w:rPr>
      </w:pPr>
    </w:p>
    <w:p w:rsidR="002C78EA" w:rsidRPr="0027093C" w:rsidRDefault="002C78EA" w:rsidP="002C78EA">
      <w:pPr>
        <w:tabs>
          <w:tab w:val="center" w:pos="1920"/>
          <w:tab w:val="right" w:pos="10620"/>
        </w:tabs>
        <w:jc w:val="center"/>
        <w:rPr>
          <w:rFonts w:ascii="Calibri" w:hAnsi="Calibri"/>
          <w:sz w:val="10"/>
        </w:rPr>
      </w:pPr>
    </w:p>
    <w:p w:rsidR="002C78EA" w:rsidRPr="0027093C" w:rsidRDefault="002C78EA" w:rsidP="002C78EA">
      <w:pPr>
        <w:tabs>
          <w:tab w:val="center" w:pos="1920"/>
          <w:tab w:val="right" w:pos="10620"/>
        </w:tabs>
        <w:jc w:val="center"/>
        <w:rPr>
          <w:rFonts w:ascii="Calibri" w:hAnsi="Calibri"/>
          <w:sz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37"/>
        <w:gridCol w:w="9866"/>
      </w:tblGrid>
      <w:tr w:rsidR="002C78EA" w:rsidRPr="00A62C3D" w:rsidTr="00666264">
        <w:trPr>
          <w:trHeight w:hRule="exact" w:val="440"/>
        </w:trPr>
        <w:tc>
          <w:tcPr>
            <w:tcW w:w="10603" w:type="dxa"/>
            <w:gridSpan w:val="2"/>
          </w:tcPr>
          <w:p w:rsidR="002C78EA" w:rsidRPr="006B3C6F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10"/>
                <w:lang w:val="en-US"/>
              </w:rPr>
            </w:pPr>
          </w:p>
          <w:p w:rsidR="002C78EA" w:rsidRPr="006B3C6F" w:rsidRDefault="00666264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US"/>
              </w:rPr>
            </w:pPr>
            <w:r w:rsidRPr="006B3C6F">
              <w:rPr>
                <w:rFonts w:ascii="Calibri" w:hAnsi="Calibri"/>
                <w:b/>
                <w:sz w:val="24"/>
                <w:lang w:val="en-US"/>
              </w:rPr>
              <w:t>STRATEGIES : ETAPE 4</w:t>
            </w:r>
            <w:r w:rsidR="002C78EA" w:rsidRPr="006B3C6F">
              <w:rPr>
                <w:rFonts w:ascii="Calibri" w:hAnsi="Calibri"/>
                <w:b/>
                <w:sz w:val="24"/>
                <w:lang w:val="en-US"/>
              </w:rPr>
              <w:t xml:space="preserve">                                                            </w:t>
            </w:r>
            <w:r w:rsidR="007D2079">
              <w:rPr>
                <w:rFonts w:ascii="Calibri" w:hAnsi="Calibri"/>
                <w:b/>
                <w:sz w:val="24"/>
                <w:lang w:val="en-US"/>
              </w:rPr>
              <w:t xml:space="preserve">           </w:t>
            </w:r>
            <w:r w:rsidR="002C78EA" w:rsidRPr="006B3C6F">
              <w:rPr>
                <w:rFonts w:ascii="Calibri" w:hAnsi="Calibri"/>
                <w:b/>
                <w:sz w:val="24"/>
                <w:lang w:val="en-US"/>
              </w:rPr>
              <w:t xml:space="preserve"> </w:t>
            </w:r>
            <w:r w:rsidR="00EB4544" w:rsidRPr="006B3C6F">
              <w:rPr>
                <w:rFonts w:ascii="Calibri" w:hAnsi="Calibri"/>
                <w:b/>
                <w:sz w:val="24"/>
                <w:lang w:val="en-US"/>
              </w:rPr>
              <w:t xml:space="preserve">Ø </w:t>
            </w:r>
            <w:r w:rsidR="00EB4544" w:rsidRPr="006B3C6F">
              <w:rPr>
                <w:rFonts w:ascii="Calibri" w:hAnsi="Calibri"/>
                <w:sz w:val="24"/>
                <w:lang w:val="en-US"/>
              </w:rPr>
              <w:t>AF</w:t>
            </w:r>
            <w:r w:rsidR="00EB4544" w:rsidRPr="006B3C6F">
              <w:rPr>
                <w:rFonts w:ascii="Calibri" w:hAnsi="Calibri"/>
                <w:b/>
                <w:sz w:val="24"/>
                <w:lang w:val="en-US"/>
              </w:rPr>
              <w:t xml:space="preserve">   </w:t>
            </w:r>
          </w:p>
          <w:p w:rsidR="002C78EA" w:rsidRPr="006B3C6F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US"/>
              </w:rPr>
            </w:pPr>
          </w:p>
          <w:p w:rsidR="002C78EA" w:rsidRPr="006B3C6F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US"/>
              </w:rPr>
            </w:pPr>
          </w:p>
          <w:p w:rsidR="002C78EA" w:rsidRPr="006B3C6F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US"/>
              </w:rPr>
            </w:pPr>
          </w:p>
          <w:p w:rsidR="002C78EA" w:rsidRPr="006B3C6F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US"/>
              </w:rPr>
            </w:pPr>
          </w:p>
          <w:p w:rsidR="002C78EA" w:rsidRPr="006B3C6F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b/>
                <w:sz w:val="24"/>
                <w:lang w:val="en-US"/>
              </w:rPr>
            </w:pPr>
          </w:p>
        </w:tc>
      </w:tr>
      <w:tr w:rsidR="002C78EA" w:rsidRPr="0027093C" w:rsidTr="00666264">
        <w:tc>
          <w:tcPr>
            <w:tcW w:w="737" w:type="dxa"/>
          </w:tcPr>
          <w:p w:rsidR="002C78EA" w:rsidRPr="006B3C6F" w:rsidRDefault="002C78EA" w:rsidP="002C78EA">
            <w:pPr>
              <w:tabs>
                <w:tab w:val="center" w:pos="1920"/>
                <w:tab w:val="right" w:pos="10620"/>
              </w:tabs>
              <w:jc w:val="center"/>
              <w:rPr>
                <w:rFonts w:ascii="Calibri" w:hAnsi="Calibri"/>
                <w:b/>
                <w:sz w:val="6"/>
                <w:lang w:val="en-US"/>
              </w:rPr>
            </w:pPr>
          </w:p>
          <w:p w:rsidR="002C78EA" w:rsidRPr="0027093C" w:rsidRDefault="002C78EA" w:rsidP="002C78EA">
            <w:pPr>
              <w:keepNext/>
              <w:tabs>
                <w:tab w:val="center" w:pos="1920"/>
                <w:tab w:val="right" w:pos="10620"/>
              </w:tabs>
              <w:jc w:val="center"/>
              <w:outlineLvl w:val="0"/>
              <w:rPr>
                <w:rFonts w:ascii="Calibri" w:hAnsi="Calibri"/>
                <w:b/>
                <w:sz w:val="16"/>
              </w:rPr>
            </w:pPr>
            <w:r w:rsidRPr="0027093C">
              <w:rPr>
                <w:rFonts w:ascii="Calibri" w:hAnsi="Calibri"/>
                <w:b/>
                <w:sz w:val="16"/>
              </w:rPr>
              <w:t>Durée</w:t>
            </w:r>
          </w:p>
        </w:tc>
        <w:tc>
          <w:tcPr>
            <w:tcW w:w="9866" w:type="dxa"/>
          </w:tcPr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jc w:val="center"/>
              <w:rPr>
                <w:rFonts w:ascii="Calibri" w:hAnsi="Calibri"/>
                <w:b/>
                <w:sz w:val="6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jc w:val="center"/>
              <w:rPr>
                <w:rFonts w:ascii="Calibri" w:hAnsi="Calibri"/>
                <w:b/>
                <w:sz w:val="22"/>
              </w:rPr>
            </w:pPr>
            <w:r w:rsidRPr="0027093C">
              <w:rPr>
                <w:rFonts w:ascii="Calibri" w:hAnsi="Calibri"/>
                <w:b/>
                <w:sz w:val="22"/>
              </w:rPr>
              <w:t>Consignes et description de l’activité des élèves</w:t>
            </w:r>
          </w:p>
        </w:tc>
      </w:tr>
      <w:tr w:rsidR="002C78EA" w:rsidRPr="0027093C" w:rsidTr="00666264">
        <w:tc>
          <w:tcPr>
            <w:tcW w:w="737" w:type="dxa"/>
          </w:tcPr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  <w:sz w:val="30"/>
                <w:szCs w:val="30"/>
              </w:rPr>
            </w:pPr>
          </w:p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</w:tc>
        <w:tc>
          <w:tcPr>
            <w:tcW w:w="9866" w:type="dxa"/>
          </w:tcPr>
          <w:p w:rsidR="002C78EA" w:rsidRPr="0027093C" w:rsidRDefault="002C78EA" w:rsidP="002C78EA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  <w:p w:rsidR="0027093C" w:rsidRPr="00EB4544" w:rsidRDefault="001A6819" w:rsidP="00EB4544">
            <w:pPr>
              <w:pStyle w:val="Paragraphedeliste"/>
              <w:ind w:left="0"/>
              <w:rPr>
                <w:sz w:val="24"/>
                <w:szCs w:val="24"/>
              </w:rPr>
            </w:pPr>
            <w:r w:rsidRPr="00EB4544">
              <w:rPr>
                <w:sz w:val="24"/>
                <w:szCs w:val="24"/>
                <w:u w:val="single"/>
              </w:rPr>
              <w:t>Explications :</w:t>
            </w:r>
            <w:r w:rsidRPr="00EB4544">
              <w:rPr>
                <w:sz w:val="24"/>
                <w:szCs w:val="24"/>
              </w:rPr>
              <w:t xml:space="preserve"> </w:t>
            </w:r>
            <w:r w:rsidR="007D2079">
              <w:rPr>
                <w:sz w:val="24"/>
                <w:szCs w:val="24"/>
              </w:rPr>
              <w:t>Pour conclure cette activité, je fais écouter la prière des 6 syllabes « </w:t>
            </w:r>
            <w:r w:rsidR="007D2079" w:rsidRPr="007D2079">
              <w:t>OM MANI PADME HUM</w:t>
            </w:r>
            <w:r w:rsidR="007D2079">
              <w:t> » sur un fond musical pendant quelques minutes.</w:t>
            </w:r>
          </w:p>
          <w:p w:rsidR="0027093C" w:rsidRPr="0027093C" w:rsidRDefault="0027093C" w:rsidP="007D2079">
            <w:pPr>
              <w:tabs>
                <w:tab w:val="center" w:pos="1920"/>
                <w:tab w:val="right" w:pos="10620"/>
              </w:tabs>
              <w:rPr>
                <w:rFonts w:ascii="Calibri" w:hAnsi="Calibri"/>
              </w:rPr>
            </w:pPr>
          </w:p>
        </w:tc>
      </w:tr>
    </w:tbl>
    <w:p w:rsidR="002C78EA" w:rsidRPr="0027093C" w:rsidRDefault="002C78EA" w:rsidP="002C78EA">
      <w:pPr>
        <w:tabs>
          <w:tab w:val="center" w:pos="1920"/>
          <w:tab w:val="right" w:pos="10620"/>
        </w:tabs>
        <w:jc w:val="center"/>
        <w:rPr>
          <w:rFonts w:ascii="Calibri" w:hAnsi="Calibri"/>
          <w:sz w:val="10"/>
        </w:rPr>
      </w:pPr>
    </w:p>
    <w:p w:rsidR="002C78EA" w:rsidRPr="0027093C" w:rsidRDefault="002C78EA" w:rsidP="002C78EA">
      <w:pPr>
        <w:tabs>
          <w:tab w:val="center" w:pos="1920"/>
          <w:tab w:val="right" w:pos="10620"/>
        </w:tabs>
        <w:jc w:val="center"/>
        <w:rPr>
          <w:rFonts w:ascii="Calibri" w:hAnsi="Calibri"/>
        </w:rPr>
      </w:pPr>
    </w:p>
    <w:p w:rsidR="001F3C93" w:rsidRPr="0027093C" w:rsidRDefault="001F3C93" w:rsidP="00A529BC">
      <w:pPr>
        <w:tabs>
          <w:tab w:val="center" w:pos="1920"/>
          <w:tab w:val="right" w:pos="10620"/>
        </w:tabs>
        <w:rPr>
          <w:rFonts w:ascii="Calibri" w:hAnsi="Calibri"/>
        </w:rPr>
      </w:pPr>
    </w:p>
    <w:sectPr w:rsidR="001F3C93" w:rsidRPr="0027093C" w:rsidSect="000811B7">
      <w:type w:val="continuous"/>
      <w:pgSz w:w="11900" w:h="16840"/>
      <w:pgMar w:top="567" w:right="737" w:bottom="737" w:left="737" w:header="1077" w:footer="107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Casual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New York">
    <w:altName w:val="Tahoma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Bookman">
    <w:altName w:val="Leelawadee UI"/>
    <w:charset w:val="4D"/>
    <w:family w:val="auto"/>
    <w:pitch w:val="variable"/>
    <w:sig w:usb0="03000000" w:usb1="00000000" w:usb2="00000000" w:usb3="00000000" w:csb0="00000001" w:csb1="00000000"/>
  </w:font>
  <w:font w:name="Oxford">
    <w:charset w:val="4D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0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2" w15:restartNumberingAfterBreak="0">
    <w:nsid w:val="00000008"/>
    <w:multiLevelType w:val="singleLevel"/>
    <w:tmpl w:val="000000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44E651A"/>
    <w:multiLevelType w:val="hybridMultilevel"/>
    <w:tmpl w:val="47A6F7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D20F3"/>
    <w:multiLevelType w:val="hybridMultilevel"/>
    <w:tmpl w:val="41467092"/>
    <w:lvl w:ilvl="0" w:tplc="C72A2F3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8782B"/>
    <w:multiLevelType w:val="hybridMultilevel"/>
    <w:tmpl w:val="8C6C96A4"/>
    <w:lvl w:ilvl="0" w:tplc="928A2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eneva" w:eastAsia="Times New Roman" w:hAnsi="Genev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50EFC"/>
    <w:multiLevelType w:val="hybridMultilevel"/>
    <w:tmpl w:val="1EDA1992"/>
    <w:lvl w:ilvl="0" w:tplc="DEFE53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Casual" w:eastAsia="Times New Roman" w:hAnsi="Lucida Casual" w:cs="Lucida Casu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A3065"/>
    <w:multiLevelType w:val="hybridMultilevel"/>
    <w:tmpl w:val="9B569F9A"/>
    <w:lvl w:ilvl="0" w:tplc="EE0E3E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eneva" w:eastAsia="Times New Roman" w:hAnsi="Genev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7E6"/>
    <w:rsid w:val="00005D35"/>
    <w:rsid w:val="00006580"/>
    <w:rsid w:val="00020DC3"/>
    <w:rsid w:val="00023F0F"/>
    <w:rsid w:val="00032CFF"/>
    <w:rsid w:val="00045381"/>
    <w:rsid w:val="000811B7"/>
    <w:rsid w:val="000812E7"/>
    <w:rsid w:val="000B04A5"/>
    <w:rsid w:val="000C51D9"/>
    <w:rsid w:val="000D2BC9"/>
    <w:rsid w:val="00121ECF"/>
    <w:rsid w:val="001274E3"/>
    <w:rsid w:val="00137924"/>
    <w:rsid w:val="0014394E"/>
    <w:rsid w:val="00162BE5"/>
    <w:rsid w:val="001721B1"/>
    <w:rsid w:val="00197D9A"/>
    <w:rsid w:val="001A6819"/>
    <w:rsid w:val="001F3C93"/>
    <w:rsid w:val="001F77AF"/>
    <w:rsid w:val="00203B95"/>
    <w:rsid w:val="002212BB"/>
    <w:rsid w:val="002228A4"/>
    <w:rsid w:val="00225EE3"/>
    <w:rsid w:val="002369A6"/>
    <w:rsid w:val="0025646E"/>
    <w:rsid w:val="0027093C"/>
    <w:rsid w:val="002A00B1"/>
    <w:rsid w:val="002B2961"/>
    <w:rsid w:val="002C78EA"/>
    <w:rsid w:val="002D2498"/>
    <w:rsid w:val="002E0775"/>
    <w:rsid w:val="00305AA2"/>
    <w:rsid w:val="00317753"/>
    <w:rsid w:val="003360E1"/>
    <w:rsid w:val="00340DD7"/>
    <w:rsid w:val="003634EE"/>
    <w:rsid w:val="00371484"/>
    <w:rsid w:val="00375C7B"/>
    <w:rsid w:val="00375D58"/>
    <w:rsid w:val="003D042B"/>
    <w:rsid w:val="003D0BD1"/>
    <w:rsid w:val="003D4DB7"/>
    <w:rsid w:val="00441071"/>
    <w:rsid w:val="00447778"/>
    <w:rsid w:val="00452D3F"/>
    <w:rsid w:val="00484764"/>
    <w:rsid w:val="004A393D"/>
    <w:rsid w:val="00563C79"/>
    <w:rsid w:val="005652EE"/>
    <w:rsid w:val="00574102"/>
    <w:rsid w:val="0058593A"/>
    <w:rsid w:val="005A34B7"/>
    <w:rsid w:val="005A402D"/>
    <w:rsid w:val="005A49BC"/>
    <w:rsid w:val="005D4ABC"/>
    <w:rsid w:val="00614502"/>
    <w:rsid w:val="006334C1"/>
    <w:rsid w:val="00652F61"/>
    <w:rsid w:val="00666264"/>
    <w:rsid w:val="00677D9C"/>
    <w:rsid w:val="006B2ED2"/>
    <w:rsid w:val="006B3C6F"/>
    <w:rsid w:val="006F3719"/>
    <w:rsid w:val="00713BC9"/>
    <w:rsid w:val="00727096"/>
    <w:rsid w:val="007352E9"/>
    <w:rsid w:val="00737B68"/>
    <w:rsid w:val="007615AA"/>
    <w:rsid w:val="00766017"/>
    <w:rsid w:val="00786F8A"/>
    <w:rsid w:val="007977A1"/>
    <w:rsid w:val="007C1F33"/>
    <w:rsid w:val="007D2079"/>
    <w:rsid w:val="007F4277"/>
    <w:rsid w:val="007F74A1"/>
    <w:rsid w:val="00801A9F"/>
    <w:rsid w:val="008C1B6B"/>
    <w:rsid w:val="008D762B"/>
    <w:rsid w:val="008E78FB"/>
    <w:rsid w:val="009133B7"/>
    <w:rsid w:val="00923806"/>
    <w:rsid w:val="00935B20"/>
    <w:rsid w:val="00946694"/>
    <w:rsid w:val="009517D6"/>
    <w:rsid w:val="00976C99"/>
    <w:rsid w:val="009A1190"/>
    <w:rsid w:val="009C77B8"/>
    <w:rsid w:val="009E4A2B"/>
    <w:rsid w:val="009F1FE8"/>
    <w:rsid w:val="00A007E6"/>
    <w:rsid w:val="00A20360"/>
    <w:rsid w:val="00A22AF9"/>
    <w:rsid w:val="00A478E6"/>
    <w:rsid w:val="00A529BC"/>
    <w:rsid w:val="00A62C3D"/>
    <w:rsid w:val="00AC666A"/>
    <w:rsid w:val="00AD63BC"/>
    <w:rsid w:val="00AE7958"/>
    <w:rsid w:val="00B119EA"/>
    <w:rsid w:val="00B32FD3"/>
    <w:rsid w:val="00BA74F7"/>
    <w:rsid w:val="00BD2BA9"/>
    <w:rsid w:val="00C1569F"/>
    <w:rsid w:val="00C40285"/>
    <w:rsid w:val="00C617E1"/>
    <w:rsid w:val="00CA7712"/>
    <w:rsid w:val="00CF00B5"/>
    <w:rsid w:val="00D20228"/>
    <w:rsid w:val="00D73905"/>
    <w:rsid w:val="00D73A9C"/>
    <w:rsid w:val="00D73DB1"/>
    <w:rsid w:val="00D823C2"/>
    <w:rsid w:val="00DA3B1D"/>
    <w:rsid w:val="00DA4351"/>
    <w:rsid w:val="00DD4EDA"/>
    <w:rsid w:val="00DE0FC3"/>
    <w:rsid w:val="00E12106"/>
    <w:rsid w:val="00E532EE"/>
    <w:rsid w:val="00EA04CE"/>
    <w:rsid w:val="00EB4544"/>
    <w:rsid w:val="00ED041B"/>
    <w:rsid w:val="00EF54F7"/>
    <w:rsid w:val="00F64B08"/>
    <w:rsid w:val="00F65070"/>
    <w:rsid w:val="00F66065"/>
    <w:rsid w:val="00FB5788"/>
    <w:rsid w:val="00FB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7F3049"/>
  <w15:docId w15:val="{15F4ED9E-7E79-457D-89EC-23571CB90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811B7"/>
    <w:rPr>
      <w:rFonts w:ascii="Geneva" w:hAnsi="Geneva"/>
      <w:lang w:val="fr-FR" w:eastAsia="fr-FR"/>
    </w:rPr>
  </w:style>
  <w:style w:type="paragraph" w:styleId="Titre1">
    <w:name w:val="heading 1"/>
    <w:basedOn w:val="Normal"/>
    <w:next w:val="Normal"/>
    <w:qFormat/>
    <w:rsid w:val="000811B7"/>
    <w:pPr>
      <w:keepNext/>
      <w:tabs>
        <w:tab w:val="center" w:pos="1920"/>
        <w:tab w:val="right" w:pos="10620"/>
      </w:tabs>
      <w:jc w:val="center"/>
      <w:outlineLvl w:val="0"/>
    </w:pPr>
    <w:rPr>
      <w:rFonts w:ascii="Lucida Casual" w:hAnsi="Lucida Casual"/>
      <w:b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ubrique">
    <w:name w:val="Rubrique"/>
    <w:basedOn w:val="Normal"/>
    <w:rsid w:val="000811B7"/>
    <w:pPr>
      <w:tabs>
        <w:tab w:val="center" w:pos="1920"/>
        <w:tab w:val="right" w:pos="10620"/>
      </w:tabs>
    </w:pPr>
    <w:rPr>
      <w:rFonts w:ascii="Bookman" w:hAnsi="Bookman"/>
      <w:b/>
      <w:sz w:val="24"/>
    </w:rPr>
  </w:style>
  <w:style w:type="paragraph" w:customStyle="1" w:styleId="Explicitation">
    <w:name w:val="Explicitation"/>
    <w:basedOn w:val="Normal"/>
    <w:rsid w:val="000811B7"/>
    <w:pPr>
      <w:tabs>
        <w:tab w:val="center" w:pos="1920"/>
        <w:tab w:val="right" w:pos="10620"/>
      </w:tabs>
      <w:jc w:val="center"/>
    </w:pPr>
    <w:rPr>
      <w:rFonts w:ascii="Oxford" w:hAnsi="Oxford"/>
      <w:sz w:val="22"/>
    </w:rPr>
  </w:style>
  <w:style w:type="paragraph" w:customStyle="1" w:styleId="Explicitations">
    <w:name w:val="Explicitations"/>
    <w:basedOn w:val="Normal"/>
    <w:rsid w:val="000811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1920"/>
        <w:tab w:val="right" w:pos="10620"/>
      </w:tabs>
    </w:pPr>
    <w:rPr>
      <w:rFonts w:ascii="Oxford" w:hAnsi="Oxford"/>
      <w:sz w:val="22"/>
    </w:rPr>
  </w:style>
  <w:style w:type="paragraph" w:styleId="Corpsdetexte">
    <w:name w:val="Body Text"/>
    <w:basedOn w:val="Normal"/>
    <w:rsid w:val="000811B7"/>
    <w:pPr>
      <w:tabs>
        <w:tab w:val="center" w:pos="1920"/>
        <w:tab w:val="left" w:pos="6140"/>
        <w:tab w:val="right" w:pos="10280"/>
      </w:tabs>
      <w:jc w:val="center"/>
    </w:pPr>
    <w:rPr>
      <w:rFonts w:ascii="Lucida Casual" w:hAnsi="Lucida Casual"/>
      <w:b/>
      <w:sz w:val="24"/>
    </w:rPr>
  </w:style>
  <w:style w:type="paragraph" w:styleId="Retraitcorpsdetexte">
    <w:name w:val="Body Text Indent"/>
    <w:basedOn w:val="Normal"/>
    <w:rsid w:val="000811B7"/>
    <w:pPr>
      <w:ind w:left="426"/>
    </w:pPr>
    <w:rPr>
      <w:rFonts w:ascii="Lucida Casual" w:hAnsi="Lucida Casual"/>
    </w:rPr>
  </w:style>
  <w:style w:type="paragraph" w:customStyle="1" w:styleId="Bookman12gras">
    <w:name w:val="Bookman 12 gras"/>
    <w:basedOn w:val="Normal"/>
    <w:rsid w:val="000811B7"/>
    <w:pPr>
      <w:tabs>
        <w:tab w:val="center" w:pos="1920"/>
        <w:tab w:val="right" w:pos="10620"/>
      </w:tabs>
    </w:pPr>
    <w:rPr>
      <w:rFonts w:ascii="Bookman" w:hAnsi="Bookman"/>
      <w:b/>
      <w:sz w:val="24"/>
    </w:rPr>
  </w:style>
  <w:style w:type="paragraph" w:styleId="Explorateurdedocuments">
    <w:name w:val="Document Map"/>
    <w:basedOn w:val="Normal"/>
    <w:semiHidden/>
    <w:rsid w:val="00A478E6"/>
    <w:pPr>
      <w:shd w:val="clear" w:color="auto" w:fill="000080"/>
    </w:pPr>
    <w:rPr>
      <w:rFonts w:ascii="Tahoma" w:hAnsi="Tahoma" w:cs="Tahoma"/>
    </w:rPr>
  </w:style>
  <w:style w:type="character" w:styleId="Lienhypertexte">
    <w:name w:val="Hyperlink"/>
    <w:uiPriority w:val="99"/>
    <w:unhideWhenUsed/>
    <w:rsid w:val="003634EE"/>
    <w:rPr>
      <w:color w:val="0000FF"/>
      <w:u w:val="single"/>
    </w:rPr>
  </w:style>
  <w:style w:type="table" w:styleId="Grilledutableau">
    <w:name w:val="Table Grid"/>
    <w:basedOn w:val="TableauNormal"/>
    <w:rsid w:val="00633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A04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rsid w:val="00162BE5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rsid w:val="00162BE5"/>
    <w:rPr>
      <w:rFonts w:ascii="Segoe UI" w:hAnsi="Segoe UI" w:cs="Segoe UI"/>
      <w:sz w:val="18"/>
      <w:szCs w:val="18"/>
      <w:lang w:val="fr-FR" w:eastAsia="fr-FR"/>
    </w:rPr>
  </w:style>
  <w:style w:type="character" w:styleId="Mention">
    <w:name w:val="Mention"/>
    <w:basedOn w:val="Policepardfaut"/>
    <w:uiPriority w:val="99"/>
    <w:semiHidden/>
    <w:unhideWhenUsed/>
    <w:rsid w:val="0048476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Moulin_%C3%A0_pri%C3%A8res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free-bouddha.fr/moulins_a_prieres_tibetains-c-2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agiedubouddha.com/p_tib-moulins1.php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B1D94-59A2-4016-9F62-033C56852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773</Words>
  <Characters>4252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</vt:lpstr>
    </vt:vector>
  </TitlesOfParts>
  <Company>Grizli777</Company>
  <LinksUpToDate>false</LinksUpToDate>
  <CharactersWithSpaces>5015</CharactersWithSpaces>
  <SharedDoc>false</SharedDoc>
  <HLinks>
    <vt:vector size="6" baseType="variant">
      <vt:variant>
        <vt:i4>1704059</vt:i4>
      </vt:variant>
      <vt:variant>
        <vt:i4>-1</vt:i4>
      </vt:variant>
      <vt:variant>
        <vt:i4>1034</vt:i4>
      </vt:variant>
      <vt:variant>
        <vt:i4>1</vt:i4>
      </vt:variant>
      <vt:variant>
        <vt:lpwstr>http://www.helmo.be/HELMO_RVB-150PX.jpg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Hiernaux</dc:creator>
  <cp:lastModifiedBy>raphael rollin</cp:lastModifiedBy>
  <cp:revision>24</cp:revision>
  <cp:lastPrinted>2014-04-01T05:52:00Z</cp:lastPrinted>
  <dcterms:created xsi:type="dcterms:W3CDTF">2017-05-08T17:25:00Z</dcterms:created>
  <dcterms:modified xsi:type="dcterms:W3CDTF">2017-05-10T13:15:00Z</dcterms:modified>
</cp:coreProperties>
</file>